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itle_2"/>
    <w:bookmarkStart w:id="1" w:name="_ref_15896"/>
    <w:p w:rsidR="00B709B6" w:rsidRPr="0045023C" w:rsidRDefault="00B709B6" w:rsidP="0045023C">
      <w:pPr>
        <w:spacing w:before="0" w:after="0" w:line="240" w:lineRule="auto"/>
        <w:ind w:left="5387" w:firstLine="0"/>
        <w:jc w:val="center"/>
        <w:rPr>
          <w:sz w:val="28"/>
          <w:szCs w:val="28"/>
        </w:rPr>
      </w:pPr>
      <w:r>
        <w:fldChar w:fldCharType="begin"/>
      </w:r>
      <w:r>
        <w:instrText>HYPERLINK "consultantplus://offline/ref=E87B4B31A2E1BEF626D70ADE085FF2D3B36198DC6E7BD896EE82C70E419D4EFCB4F3ECBFF403989CBD5E23B781ED8F13A72DA3BCAC88B0W6t0I"</w:instrText>
      </w:r>
      <w:r>
        <w:fldChar w:fldCharType="separate"/>
      </w:r>
      <w:r w:rsidRPr="0045023C">
        <w:rPr>
          <w:sz w:val="28"/>
          <w:szCs w:val="28"/>
        </w:rPr>
        <w:t>Приложение</w:t>
      </w:r>
      <w:r>
        <w:fldChar w:fldCharType="end"/>
      </w:r>
    </w:p>
    <w:p w:rsidR="00B709B6" w:rsidRDefault="00B709B6" w:rsidP="0045023C">
      <w:pPr>
        <w:spacing w:before="0" w:after="0" w:line="240" w:lineRule="auto"/>
        <w:ind w:left="5387" w:firstLine="0"/>
        <w:jc w:val="center"/>
        <w:rPr>
          <w:sz w:val="28"/>
          <w:szCs w:val="28"/>
        </w:rPr>
      </w:pPr>
      <w:r w:rsidRPr="0045023C">
        <w:rPr>
          <w:sz w:val="28"/>
          <w:szCs w:val="28"/>
        </w:rPr>
        <w:t xml:space="preserve">к приказу </w:t>
      </w:r>
      <w:r>
        <w:rPr>
          <w:sz w:val="28"/>
          <w:szCs w:val="28"/>
        </w:rPr>
        <w:t xml:space="preserve">УТСЗН АПГО СК </w:t>
      </w:r>
    </w:p>
    <w:p w:rsidR="00B709B6" w:rsidRPr="0045023C" w:rsidRDefault="00B709B6" w:rsidP="0045023C">
      <w:pPr>
        <w:spacing w:before="0" w:after="0" w:line="240" w:lineRule="auto"/>
        <w:ind w:left="5387" w:firstLine="0"/>
        <w:jc w:val="center"/>
        <w:rPr>
          <w:sz w:val="28"/>
          <w:szCs w:val="28"/>
        </w:rPr>
      </w:pPr>
      <w:r>
        <w:rPr>
          <w:sz w:val="28"/>
          <w:szCs w:val="28"/>
        </w:rPr>
        <w:t>от 29 декабря 2018</w:t>
      </w:r>
      <w:r w:rsidRPr="0045023C">
        <w:rPr>
          <w:sz w:val="28"/>
          <w:szCs w:val="28"/>
        </w:rPr>
        <w:t xml:space="preserve"> № </w:t>
      </w:r>
      <w:r>
        <w:rPr>
          <w:sz w:val="28"/>
          <w:szCs w:val="28"/>
        </w:rPr>
        <w:t>96</w:t>
      </w:r>
    </w:p>
    <w:p w:rsidR="00B709B6" w:rsidRPr="00DB0B15" w:rsidRDefault="00B709B6" w:rsidP="00DB0B15">
      <w:pPr>
        <w:spacing w:before="0" w:after="0"/>
        <w:ind w:firstLine="0"/>
        <w:rPr>
          <w:sz w:val="28"/>
          <w:szCs w:val="28"/>
        </w:rPr>
      </w:pPr>
    </w:p>
    <w:p w:rsidR="00B709B6" w:rsidRDefault="00B709B6" w:rsidP="005C379E">
      <w:pPr>
        <w:pStyle w:val="Title"/>
        <w:spacing w:before="0" w:after="0"/>
      </w:pPr>
      <w:r w:rsidRPr="00DB0B15">
        <w:t>Учетная политика</w:t>
      </w:r>
      <w:r>
        <w:t>,</w:t>
      </w:r>
    </w:p>
    <w:p w:rsidR="00B709B6" w:rsidRPr="005C379E" w:rsidRDefault="00B709B6" w:rsidP="005C379E">
      <w:pPr>
        <w:spacing w:before="0" w:after="0" w:line="240" w:lineRule="auto"/>
        <w:ind w:firstLine="0"/>
        <w:jc w:val="center"/>
        <w:rPr>
          <w:b/>
          <w:bCs/>
          <w:sz w:val="28"/>
          <w:szCs w:val="28"/>
        </w:rPr>
      </w:pPr>
      <w:r w:rsidRPr="005C379E">
        <w:rPr>
          <w:b/>
          <w:bCs/>
          <w:sz w:val="28"/>
          <w:szCs w:val="28"/>
        </w:rPr>
        <w:t>оценочные значения и ошибки</w:t>
      </w:r>
    </w:p>
    <w:p w:rsidR="00B709B6" w:rsidRDefault="00B709B6" w:rsidP="005C379E">
      <w:pPr>
        <w:spacing w:before="0" w:after="0" w:line="240" w:lineRule="auto"/>
        <w:ind w:firstLine="0"/>
        <w:jc w:val="center"/>
        <w:rPr>
          <w:b/>
          <w:bCs/>
          <w:sz w:val="28"/>
          <w:szCs w:val="28"/>
        </w:rPr>
      </w:pPr>
      <w:r w:rsidRPr="00361527">
        <w:rPr>
          <w:b/>
          <w:bCs/>
          <w:sz w:val="28"/>
          <w:szCs w:val="28"/>
        </w:rPr>
        <w:t>управления труда и социальной защиты населения администрации Петровского городского округа Ставропольского края</w:t>
      </w:r>
    </w:p>
    <w:p w:rsidR="00B709B6" w:rsidRPr="0045023C" w:rsidRDefault="00B709B6" w:rsidP="005C379E">
      <w:pPr>
        <w:spacing w:before="0" w:after="0" w:line="240" w:lineRule="auto"/>
        <w:ind w:firstLine="0"/>
        <w:jc w:val="center"/>
        <w:rPr>
          <w:sz w:val="28"/>
          <w:szCs w:val="28"/>
        </w:rPr>
      </w:pPr>
      <w:r w:rsidRPr="00DB0B15">
        <w:rPr>
          <w:b/>
          <w:bCs/>
          <w:sz w:val="28"/>
          <w:szCs w:val="28"/>
        </w:rPr>
        <w:t>для целей</w:t>
      </w:r>
      <w:r>
        <w:rPr>
          <w:b/>
          <w:bCs/>
          <w:sz w:val="28"/>
          <w:szCs w:val="28"/>
        </w:rPr>
        <w:t xml:space="preserve"> </w:t>
      </w:r>
      <w:r w:rsidRPr="00DB0B15">
        <w:rPr>
          <w:b/>
          <w:bCs/>
          <w:sz w:val="28"/>
          <w:szCs w:val="28"/>
        </w:rPr>
        <w:t>бюджетного учета</w:t>
      </w:r>
      <w:bookmarkEnd w:id="0"/>
      <w:bookmarkEnd w:id="1"/>
    </w:p>
    <w:p w:rsidR="00B709B6" w:rsidRPr="00361527" w:rsidRDefault="00B709B6">
      <w:pPr>
        <w:pStyle w:val="Heading1"/>
        <w:numPr>
          <w:ilvl w:val="0"/>
          <w:numId w:val="2"/>
        </w:numPr>
        <w:rPr>
          <w:sz w:val="28"/>
          <w:szCs w:val="28"/>
        </w:rPr>
      </w:pPr>
      <w:bookmarkStart w:id="2" w:name="_ref_15921"/>
      <w:r w:rsidRPr="00361527">
        <w:rPr>
          <w:sz w:val="28"/>
          <w:szCs w:val="28"/>
        </w:rPr>
        <w:t>Организационные положения</w:t>
      </w:r>
      <w:bookmarkEnd w:id="2"/>
    </w:p>
    <w:p w:rsidR="00B709B6" w:rsidRPr="00DB0B15" w:rsidRDefault="00B709B6">
      <w:pPr>
        <w:pStyle w:val="Heading2"/>
        <w:rPr>
          <w:sz w:val="28"/>
          <w:szCs w:val="28"/>
        </w:rPr>
      </w:pPr>
      <w:bookmarkStart w:id="3" w:name="_ref_300807"/>
      <w:r w:rsidRPr="00DB0B15">
        <w:rPr>
          <w:sz w:val="28"/>
          <w:szCs w:val="28"/>
        </w:rPr>
        <w:t>Настоящая Учетная политика разработана в соответствии с требованиями следующих документов:</w:t>
      </w:r>
      <w:bookmarkEnd w:id="3"/>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Бюджетный </w:t>
      </w:r>
      <w:hyperlink r:id="rId7" w:history="1">
        <w:r w:rsidRPr="00DB0B15">
          <w:rPr>
            <w:rStyle w:val="Hyperlink"/>
            <w:color w:val="auto"/>
            <w:sz w:val="28"/>
            <w:szCs w:val="28"/>
            <w:u w:val="none"/>
          </w:rPr>
          <w:t>кодекс</w:t>
        </w:r>
      </w:hyperlink>
      <w:r w:rsidRPr="00DB0B15">
        <w:rPr>
          <w:sz w:val="28"/>
          <w:szCs w:val="28"/>
        </w:rPr>
        <w:t xml:space="preserve"> РФ (далее - БК РФ);</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8" w:history="1">
        <w:r w:rsidRPr="00DB0B15">
          <w:rPr>
            <w:rStyle w:val="Hyperlink"/>
            <w:color w:val="auto"/>
            <w:sz w:val="28"/>
            <w:szCs w:val="28"/>
            <w:u w:val="none"/>
          </w:rPr>
          <w:t>закон</w:t>
        </w:r>
      </w:hyperlink>
      <w:r w:rsidRPr="00DB0B15">
        <w:rPr>
          <w:sz w:val="28"/>
          <w:szCs w:val="28"/>
        </w:rPr>
        <w:t xml:space="preserve"> от 06.12.2011 № 402-ФЗ "О бухгалтерском учете" (далее - Закон № 402-ФЗ);</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9" w:history="1">
        <w:r w:rsidRPr="00DB0B15">
          <w:rPr>
            <w:rStyle w:val="Hyperlink"/>
            <w:color w:val="auto"/>
            <w:sz w:val="28"/>
            <w:szCs w:val="28"/>
            <w:u w:val="none"/>
          </w:rPr>
          <w:t>закон</w:t>
        </w:r>
      </w:hyperlink>
      <w:r w:rsidRPr="00DB0B15">
        <w:rPr>
          <w:sz w:val="28"/>
          <w:szCs w:val="28"/>
        </w:rPr>
        <w:t xml:space="preserve"> от 12.01.1996 № 7-ФЗ "О некоммерческих организациях" (далее - Закон № 7-ФЗ);</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10"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1" w:history="1">
        <w:r w:rsidRPr="00DB0B15">
          <w:rPr>
            <w:rStyle w:val="Hyperlink"/>
            <w:color w:val="auto"/>
            <w:sz w:val="28"/>
            <w:szCs w:val="28"/>
            <w:u w:val="none"/>
          </w:rPr>
          <w:t>СГС</w:t>
        </w:r>
      </w:hyperlink>
      <w:r w:rsidRPr="00DB0B15">
        <w:rPr>
          <w:sz w:val="28"/>
          <w:szCs w:val="28"/>
        </w:rPr>
        <w:t xml:space="preserve"> "Концептуальные основы");</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12"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3" w:history="1">
        <w:r w:rsidRPr="00DB0B15">
          <w:rPr>
            <w:rStyle w:val="Hyperlink"/>
            <w:color w:val="auto"/>
            <w:sz w:val="28"/>
            <w:szCs w:val="28"/>
            <w:u w:val="none"/>
          </w:rPr>
          <w:t>СГС</w:t>
        </w:r>
      </w:hyperlink>
      <w:r w:rsidRPr="00DB0B15">
        <w:rPr>
          <w:sz w:val="28"/>
          <w:szCs w:val="28"/>
        </w:rPr>
        <w:t xml:space="preserve"> "Основные средства");</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14"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5" w:history="1">
        <w:r w:rsidRPr="00DB0B15">
          <w:rPr>
            <w:rStyle w:val="Hyperlink"/>
            <w:color w:val="auto"/>
            <w:sz w:val="28"/>
            <w:szCs w:val="28"/>
            <w:u w:val="none"/>
          </w:rPr>
          <w:t>СГС</w:t>
        </w:r>
      </w:hyperlink>
      <w:r w:rsidRPr="00DB0B15">
        <w:rPr>
          <w:sz w:val="28"/>
          <w:szCs w:val="28"/>
        </w:rPr>
        <w:t xml:space="preserve"> "Аренда");</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16"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7" w:history="1">
        <w:r w:rsidRPr="00DB0B15">
          <w:rPr>
            <w:rStyle w:val="Hyperlink"/>
            <w:color w:val="auto"/>
            <w:sz w:val="28"/>
            <w:szCs w:val="28"/>
            <w:u w:val="none"/>
          </w:rPr>
          <w:t>СГС</w:t>
        </w:r>
      </w:hyperlink>
      <w:r w:rsidRPr="00DB0B15">
        <w:rPr>
          <w:sz w:val="28"/>
          <w:szCs w:val="28"/>
        </w:rPr>
        <w:t xml:space="preserve"> "Обесценение активов");</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18"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9" w:history="1">
        <w:r w:rsidRPr="00DB0B15">
          <w:rPr>
            <w:rStyle w:val="Hyperlink"/>
            <w:color w:val="auto"/>
            <w:sz w:val="28"/>
            <w:szCs w:val="28"/>
            <w:u w:val="none"/>
          </w:rPr>
          <w:t>СГС</w:t>
        </w:r>
      </w:hyperlink>
      <w:r w:rsidRPr="00DB0B15">
        <w:rPr>
          <w:sz w:val="28"/>
          <w:szCs w:val="28"/>
        </w:rPr>
        <w:t xml:space="preserve"> "Представление отчетности");</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20"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1" w:history="1">
        <w:r w:rsidRPr="00DB0B15">
          <w:rPr>
            <w:rStyle w:val="Hyperlink"/>
            <w:color w:val="auto"/>
            <w:sz w:val="28"/>
            <w:szCs w:val="28"/>
            <w:u w:val="none"/>
          </w:rPr>
          <w:t>СГС</w:t>
        </w:r>
      </w:hyperlink>
      <w:r w:rsidRPr="00DB0B15">
        <w:rPr>
          <w:sz w:val="28"/>
          <w:szCs w:val="28"/>
        </w:rPr>
        <w:t xml:space="preserve"> "Отчет о движении денежных средств");</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22"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3" w:history="1">
        <w:r w:rsidRPr="00DB0B15">
          <w:rPr>
            <w:rStyle w:val="Hyperlink"/>
            <w:color w:val="auto"/>
            <w:sz w:val="28"/>
            <w:szCs w:val="28"/>
            <w:u w:val="none"/>
          </w:rPr>
          <w:t>СГС</w:t>
        </w:r>
      </w:hyperlink>
      <w:r w:rsidRPr="00DB0B15">
        <w:rPr>
          <w:sz w:val="28"/>
          <w:szCs w:val="28"/>
        </w:rPr>
        <w:t xml:space="preserve"> "Учетная политика");</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24"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5" w:history="1">
        <w:r w:rsidRPr="00DB0B15">
          <w:rPr>
            <w:rStyle w:val="Hyperlink"/>
            <w:color w:val="auto"/>
            <w:sz w:val="28"/>
            <w:szCs w:val="28"/>
            <w:u w:val="none"/>
          </w:rPr>
          <w:t>СГС</w:t>
        </w:r>
      </w:hyperlink>
      <w:r w:rsidRPr="00DB0B15">
        <w:rPr>
          <w:sz w:val="28"/>
          <w:szCs w:val="28"/>
        </w:rPr>
        <w:t xml:space="preserve"> "События после отчетной даты");</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26"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7" w:history="1">
        <w:r w:rsidRPr="00DB0B15">
          <w:rPr>
            <w:rStyle w:val="Hyperlink"/>
            <w:color w:val="auto"/>
            <w:sz w:val="28"/>
            <w:szCs w:val="28"/>
            <w:u w:val="none"/>
          </w:rPr>
          <w:t>СГС</w:t>
        </w:r>
      </w:hyperlink>
      <w:r w:rsidRPr="00DB0B15">
        <w:rPr>
          <w:sz w:val="28"/>
          <w:szCs w:val="28"/>
        </w:rPr>
        <w:t xml:space="preserve"> "Доходы");</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Федеральный </w:t>
      </w:r>
      <w:hyperlink r:id="rId28" w:history="1">
        <w:r w:rsidRPr="00DB0B15">
          <w:rPr>
            <w:rStyle w:val="Hyperlink"/>
            <w:color w:val="auto"/>
            <w:sz w:val="28"/>
            <w:szCs w:val="28"/>
            <w:u w:val="none"/>
          </w:rPr>
          <w:t>стандарт</w:t>
        </w:r>
      </w:hyperlink>
      <w:r w:rsidRPr="00DB0B15">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9" w:history="1">
        <w:r w:rsidRPr="00DB0B15">
          <w:rPr>
            <w:rStyle w:val="Hyperlink"/>
            <w:color w:val="auto"/>
            <w:sz w:val="28"/>
            <w:szCs w:val="28"/>
            <w:u w:val="none"/>
          </w:rPr>
          <w:t>СГС</w:t>
        </w:r>
      </w:hyperlink>
      <w:r w:rsidRPr="00DB0B15">
        <w:rPr>
          <w:sz w:val="28"/>
          <w:szCs w:val="28"/>
        </w:rPr>
        <w:t xml:space="preserve"> "Влияние изменений курсов иностранных валют");</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Единый </w:t>
      </w:r>
      <w:hyperlink r:id="rId30" w:history="1">
        <w:r w:rsidRPr="00DB0B15">
          <w:rPr>
            <w:rStyle w:val="Hyperlink"/>
            <w:color w:val="auto"/>
            <w:sz w:val="28"/>
            <w:szCs w:val="28"/>
            <w:u w:val="none"/>
          </w:rPr>
          <w:t>план</w:t>
        </w:r>
      </w:hyperlink>
      <w:r w:rsidRPr="00DB0B15">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1" w:history="1">
        <w:r w:rsidRPr="00DB0B15">
          <w:rPr>
            <w:rStyle w:val="Hyperlink"/>
            <w:color w:val="auto"/>
            <w:sz w:val="28"/>
            <w:szCs w:val="28"/>
            <w:u w:val="none"/>
          </w:rPr>
          <w:t>план</w:t>
        </w:r>
      </w:hyperlink>
      <w:r w:rsidRPr="00DB0B15">
        <w:rPr>
          <w:sz w:val="28"/>
          <w:szCs w:val="28"/>
        </w:rPr>
        <w:t xml:space="preserve"> счетов);</w:t>
      </w:r>
    </w:p>
    <w:p w:rsidR="00B709B6" w:rsidRPr="00DB0B15" w:rsidRDefault="00B709B6" w:rsidP="00DB0B15">
      <w:pPr>
        <w:pStyle w:val="ListParagraph"/>
        <w:numPr>
          <w:ilvl w:val="0"/>
          <w:numId w:val="3"/>
        </w:numPr>
        <w:spacing w:after="0"/>
        <w:ind w:firstLine="0"/>
        <w:jc w:val="both"/>
        <w:rPr>
          <w:sz w:val="28"/>
          <w:szCs w:val="28"/>
        </w:rPr>
      </w:pPr>
      <w:hyperlink r:id="rId32" w:history="1">
        <w:r w:rsidRPr="00DB0B15">
          <w:rPr>
            <w:rStyle w:val="Hyperlink"/>
            <w:color w:val="auto"/>
            <w:sz w:val="28"/>
            <w:szCs w:val="28"/>
            <w:u w:val="none"/>
          </w:rPr>
          <w:t>Инструкция</w:t>
        </w:r>
      </w:hyperlink>
      <w:r w:rsidRPr="00DB0B15">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3" w:history="1">
        <w:r w:rsidRPr="00DB0B15">
          <w:rPr>
            <w:rStyle w:val="Hyperlink"/>
            <w:color w:val="auto"/>
            <w:sz w:val="28"/>
            <w:szCs w:val="28"/>
            <w:u w:val="none"/>
          </w:rPr>
          <w:t>Инструкция</w:t>
        </w:r>
      </w:hyperlink>
      <w:r w:rsidRPr="00DB0B15">
        <w:rPr>
          <w:sz w:val="28"/>
          <w:szCs w:val="28"/>
        </w:rPr>
        <w:t xml:space="preserve"> № 157н);</w:t>
      </w:r>
    </w:p>
    <w:p w:rsidR="00B709B6" w:rsidRPr="00DB0B15" w:rsidRDefault="00B709B6" w:rsidP="00DB0B15">
      <w:pPr>
        <w:pStyle w:val="ListParagraph"/>
        <w:numPr>
          <w:ilvl w:val="0"/>
          <w:numId w:val="3"/>
        </w:numPr>
        <w:spacing w:after="0"/>
        <w:ind w:firstLine="0"/>
        <w:jc w:val="both"/>
        <w:rPr>
          <w:sz w:val="28"/>
          <w:szCs w:val="28"/>
        </w:rPr>
      </w:pPr>
      <w:hyperlink r:id="rId34" w:history="1">
        <w:r w:rsidRPr="00DB0B15">
          <w:rPr>
            <w:rStyle w:val="Hyperlink"/>
            <w:color w:val="auto"/>
            <w:sz w:val="28"/>
            <w:szCs w:val="28"/>
            <w:u w:val="none"/>
          </w:rPr>
          <w:t>План</w:t>
        </w:r>
      </w:hyperlink>
      <w:r w:rsidRPr="00DB0B15">
        <w:rPr>
          <w:sz w:val="28"/>
          <w:szCs w:val="28"/>
        </w:rPr>
        <w:t xml:space="preserve"> счетов бюджетного учета, утвержденный Приказом Минфина России от 06.12.2010 № 162н (далее - </w:t>
      </w:r>
      <w:hyperlink r:id="rId35" w:history="1">
        <w:r w:rsidRPr="00DB0B15">
          <w:rPr>
            <w:rStyle w:val="Hyperlink"/>
            <w:color w:val="auto"/>
            <w:sz w:val="28"/>
            <w:szCs w:val="28"/>
            <w:u w:val="none"/>
          </w:rPr>
          <w:t>План</w:t>
        </w:r>
      </w:hyperlink>
      <w:r w:rsidRPr="00DB0B15">
        <w:rPr>
          <w:sz w:val="28"/>
          <w:szCs w:val="28"/>
        </w:rPr>
        <w:t xml:space="preserve"> счетов бюджетного учета);</w:t>
      </w:r>
    </w:p>
    <w:p w:rsidR="00B709B6" w:rsidRPr="00DB0B15" w:rsidRDefault="00B709B6" w:rsidP="00DB0B15">
      <w:pPr>
        <w:pStyle w:val="ListParagraph"/>
        <w:numPr>
          <w:ilvl w:val="0"/>
          <w:numId w:val="3"/>
        </w:numPr>
        <w:spacing w:after="0"/>
        <w:ind w:firstLine="0"/>
        <w:jc w:val="both"/>
        <w:rPr>
          <w:sz w:val="28"/>
          <w:szCs w:val="28"/>
        </w:rPr>
      </w:pPr>
      <w:hyperlink r:id="rId36" w:history="1">
        <w:r w:rsidRPr="00DB0B15">
          <w:rPr>
            <w:rStyle w:val="Hyperlink"/>
            <w:color w:val="auto"/>
            <w:sz w:val="28"/>
            <w:szCs w:val="28"/>
            <w:u w:val="none"/>
          </w:rPr>
          <w:t>Инструкция</w:t>
        </w:r>
      </w:hyperlink>
      <w:r w:rsidRPr="00DB0B15">
        <w:rPr>
          <w:sz w:val="28"/>
          <w:szCs w:val="28"/>
        </w:rPr>
        <w:t xml:space="preserve"> по применению Плана счетов бюджетного учета, утвержденная Приказом Минфина России от 06.12.2010 № 162н (далее - </w:t>
      </w:r>
      <w:hyperlink r:id="rId37" w:history="1">
        <w:r w:rsidRPr="00DB0B15">
          <w:rPr>
            <w:rStyle w:val="Hyperlink"/>
            <w:color w:val="auto"/>
            <w:sz w:val="28"/>
            <w:szCs w:val="28"/>
            <w:u w:val="none"/>
          </w:rPr>
          <w:t>Инструкция</w:t>
        </w:r>
      </w:hyperlink>
      <w:r w:rsidRPr="00DB0B15">
        <w:rPr>
          <w:sz w:val="28"/>
          <w:szCs w:val="28"/>
        </w:rPr>
        <w:t xml:space="preserve"> № 162н);</w:t>
      </w:r>
    </w:p>
    <w:p w:rsidR="00B709B6" w:rsidRPr="00DB0B15" w:rsidRDefault="00B709B6" w:rsidP="00DB0B15">
      <w:pPr>
        <w:pStyle w:val="ListParagraph"/>
        <w:numPr>
          <w:ilvl w:val="0"/>
          <w:numId w:val="3"/>
        </w:numPr>
        <w:spacing w:after="0"/>
        <w:ind w:firstLine="0"/>
        <w:jc w:val="both"/>
        <w:rPr>
          <w:sz w:val="28"/>
          <w:szCs w:val="28"/>
        </w:rPr>
      </w:pPr>
      <w:hyperlink r:id="rId38" w:history="1">
        <w:r w:rsidRPr="00DB0B15">
          <w:rPr>
            <w:rStyle w:val="Hyperlink"/>
            <w:color w:val="auto"/>
            <w:sz w:val="28"/>
            <w:szCs w:val="28"/>
            <w:u w:val="none"/>
          </w:rPr>
          <w:t>Приказ</w:t>
        </w:r>
      </w:hyperlink>
      <w:r w:rsidRPr="00DB0B15">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39" w:history="1">
        <w:r w:rsidRPr="00DB0B15">
          <w:rPr>
            <w:rStyle w:val="Hyperlink"/>
            <w:color w:val="auto"/>
            <w:sz w:val="28"/>
            <w:szCs w:val="28"/>
            <w:u w:val="none"/>
          </w:rPr>
          <w:t>Приказ</w:t>
        </w:r>
      </w:hyperlink>
      <w:r w:rsidRPr="00DB0B15">
        <w:rPr>
          <w:sz w:val="28"/>
          <w:szCs w:val="28"/>
        </w:rPr>
        <w:t xml:space="preserve"> Минфина России № 52н);</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Методические </w:t>
      </w:r>
      <w:hyperlink r:id="rId40" w:history="1">
        <w:r w:rsidRPr="00DB0B15">
          <w:rPr>
            <w:rStyle w:val="Hyperlink"/>
            <w:color w:val="auto"/>
            <w:sz w:val="28"/>
            <w:szCs w:val="28"/>
            <w:u w:val="none"/>
          </w:rPr>
          <w:t>указания</w:t>
        </w:r>
      </w:hyperlink>
      <w:r w:rsidRPr="00DB0B15">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1" w:history="1">
        <w:r w:rsidRPr="00DB0B15">
          <w:rPr>
            <w:rStyle w:val="Hyperlink"/>
            <w:color w:val="auto"/>
            <w:sz w:val="28"/>
            <w:szCs w:val="28"/>
            <w:u w:val="none"/>
          </w:rPr>
          <w:t>указания</w:t>
        </w:r>
      </w:hyperlink>
      <w:r w:rsidRPr="00DB0B15">
        <w:rPr>
          <w:sz w:val="28"/>
          <w:szCs w:val="28"/>
        </w:rPr>
        <w:t xml:space="preserve"> № 52н);</w:t>
      </w:r>
    </w:p>
    <w:p w:rsidR="00B709B6" w:rsidRPr="00DB0B15" w:rsidRDefault="00B709B6" w:rsidP="00DB0B15">
      <w:pPr>
        <w:pStyle w:val="ListParagraph"/>
        <w:numPr>
          <w:ilvl w:val="0"/>
          <w:numId w:val="3"/>
        </w:numPr>
        <w:spacing w:after="0"/>
        <w:ind w:firstLine="0"/>
        <w:jc w:val="both"/>
        <w:rPr>
          <w:sz w:val="28"/>
          <w:szCs w:val="28"/>
        </w:rPr>
      </w:pPr>
      <w:hyperlink r:id="rId42" w:history="1">
        <w:r w:rsidRPr="00DB0B15">
          <w:rPr>
            <w:rStyle w:val="Hyperlink"/>
            <w:color w:val="auto"/>
            <w:sz w:val="28"/>
            <w:szCs w:val="28"/>
            <w:u w:val="none"/>
          </w:rPr>
          <w:t>Указание</w:t>
        </w:r>
      </w:hyperlink>
      <w:r w:rsidRPr="00DB0B15">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3" w:history="1">
        <w:r w:rsidRPr="00DB0B15">
          <w:rPr>
            <w:rStyle w:val="Hyperlink"/>
            <w:color w:val="auto"/>
            <w:sz w:val="28"/>
            <w:szCs w:val="28"/>
            <w:u w:val="none"/>
          </w:rPr>
          <w:t>Указание</w:t>
        </w:r>
      </w:hyperlink>
      <w:r w:rsidRPr="00DB0B15">
        <w:rPr>
          <w:sz w:val="28"/>
          <w:szCs w:val="28"/>
        </w:rPr>
        <w:t xml:space="preserve"> № 3210-У);</w:t>
      </w:r>
    </w:p>
    <w:p w:rsidR="00B709B6" w:rsidRPr="00DB0B15" w:rsidRDefault="00B709B6" w:rsidP="00DB0B15">
      <w:pPr>
        <w:pStyle w:val="ListParagraph"/>
        <w:numPr>
          <w:ilvl w:val="0"/>
          <w:numId w:val="3"/>
        </w:numPr>
        <w:spacing w:after="0"/>
        <w:ind w:firstLine="0"/>
        <w:jc w:val="both"/>
        <w:rPr>
          <w:sz w:val="28"/>
          <w:szCs w:val="28"/>
        </w:rPr>
      </w:pPr>
      <w:hyperlink r:id="rId44" w:history="1">
        <w:r w:rsidRPr="00DB0B15">
          <w:rPr>
            <w:rStyle w:val="Hyperlink"/>
            <w:color w:val="auto"/>
            <w:sz w:val="28"/>
            <w:szCs w:val="28"/>
            <w:u w:val="none"/>
          </w:rPr>
          <w:t>Указание</w:t>
        </w:r>
      </w:hyperlink>
      <w:r w:rsidRPr="00DB0B15">
        <w:rPr>
          <w:sz w:val="28"/>
          <w:szCs w:val="28"/>
        </w:rPr>
        <w:t xml:space="preserve"> Банка России от 07.10.2013 № 3073-У "Об осуществлении наличных расчетов" (далее - </w:t>
      </w:r>
      <w:hyperlink r:id="rId45" w:history="1">
        <w:r w:rsidRPr="00DB0B15">
          <w:rPr>
            <w:rStyle w:val="Hyperlink"/>
            <w:color w:val="auto"/>
            <w:sz w:val="28"/>
            <w:szCs w:val="28"/>
            <w:u w:val="none"/>
          </w:rPr>
          <w:t>Указание</w:t>
        </w:r>
      </w:hyperlink>
      <w:r w:rsidRPr="00DB0B15">
        <w:rPr>
          <w:sz w:val="28"/>
          <w:szCs w:val="28"/>
        </w:rPr>
        <w:t xml:space="preserve"> № 3073-У);</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Методические </w:t>
      </w:r>
      <w:hyperlink r:id="rId46" w:history="1">
        <w:r w:rsidRPr="00DB0B15">
          <w:rPr>
            <w:rStyle w:val="Hyperlink"/>
            <w:color w:val="auto"/>
            <w:sz w:val="28"/>
            <w:szCs w:val="28"/>
            <w:u w:val="none"/>
          </w:rPr>
          <w:t>указания</w:t>
        </w:r>
      </w:hyperlink>
      <w:r w:rsidRPr="00DB0B15">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47" w:history="1">
        <w:r w:rsidRPr="00DB0B15">
          <w:rPr>
            <w:rStyle w:val="Hyperlink"/>
            <w:color w:val="auto"/>
            <w:sz w:val="28"/>
            <w:szCs w:val="28"/>
            <w:u w:val="none"/>
          </w:rPr>
          <w:t>указания</w:t>
        </w:r>
      </w:hyperlink>
      <w:r w:rsidRPr="00DB0B15">
        <w:rPr>
          <w:sz w:val="28"/>
          <w:szCs w:val="28"/>
        </w:rPr>
        <w:t xml:space="preserve"> № 49);</w:t>
      </w:r>
    </w:p>
    <w:p w:rsidR="00B709B6" w:rsidRPr="00DB0B15" w:rsidRDefault="00B709B6" w:rsidP="00DB0B15">
      <w:pPr>
        <w:pStyle w:val="ListParagraph"/>
        <w:numPr>
          <w:ilvl w:val="0"/>
          <w:numId w:val="3"/>
        </w:numPr>
        <w:spacing w:after="0"/>
        <w:ind w:firstLine="0"/>
        <w:jc w:val="both"/>
        <w:rPr>
          <w:sz w:val="28"/>
          <w:szCs w:val="28"/>
        </w:rPr>
      </w:pPr>
      <w:r w:rsidRPr="00DB0B15">
        <w:rPr>
          <w:sz w:val="28"/>
          <w:szCs w:val="28"/>
        </w:rPr>
        <w:t xml:space="preserve">Методические </w:t>
      </w:r>
      <w:hyperlink r:id="rId48" w:history="1">
        <w:r w:rsidRPr="00DB0B15">
          <w:rPr>
            <w:rStyle w:val="Hyperlink"/>
            <w:color w:val="auto"/>
            <w:sz w:val="28"/>
            <w:szCs w:val="28"/>
            <w:u w:val="none"/>
          </w:rPr>
          <w:t>рекомендации</w:t>
        </w:r>
      </w:hyperlink>
      <w:r w:rsidRPr="00DB0B15">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49" w:history="1">
        <w:r w:rsidRPr="00DB0B15">
          <w:rPr>
            <w:rStyle w:val="Hyperlink"/>
            <w:color w:val="auto"/>
            <w:sz w:val="28"/>
            <w:szCs w:val="28"/>
            <w:u w:val="none"/>
          </w:rPr>
          <w:t>рекомендации</w:t>
        </w:r>
      </w:hyperlink>
      <w:r w:rsidRPr="00DB0B15">
        <w:rPr>
          <w:sz w:val="28"/>
          <w:szCs w:val="28"/>
        </w:rPr>
        <w:t xml:space="preserve"> № АМ-23-р);</w:t>
      </w:r>
    </w:p>
    <w:p w:rsidR="00B709B6" w:rsidRPr="00DB0B15" w:rsidRDefault="00B709B6" w:rsidP="00DB0B15">
      <w:pPr>
        <w:pStyle w:val="ListParagraph"/>
        <w:numPr>
          <w:ilvl w:val="0"/>
          <w:numId w:val="3"/>
        </w:numPr>
        <w:spacing w:after="0"/>
        <w:ind w:firstLine="0"/>
        <w:jc w:val="both"/>
        <w:rPr>
          <w:sz w:val="28"/>
          <w:szCs w:val="28"/>
        </w:rPr>
      </w:pPr>
      <w:hyperlink r:id="rId50" w:history="1">
        <w:r w:rsidRPr="00DB0B15">
          <w:rPr>
            <w:rStyle w:val="Hyperlink"/>
            <w:color w:val="auto"/>
            <w:sz w:val="28"/>
            <w:szCs w:val="28"/>
            <w:u w:val="none"/>
          </w:rPr>
          <w:t>Правила</w:t>
        </w:r>
      </w:hyperlink>
      <w:r w:rsidRPr="00DB0B15">
        <w:rPr>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51" w:history="1">
        <w:r w:rsidRPr="00DB0B15">
          <w:rPr>
            <w:rStyle w:val="Hyperlink"/>
            <w:color w:val="auto"/>
            <w:sz w:val="28"/>
            <w:szCs w:val="28"/>
            <w:u w:val="none"/>
          </w:rPr>
          <w:t>Правила</w:t>
        </w:r>
      </w:hyperlink>
      <w:r w:rsidRPr="00DB0B15">
        <w:rPr>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B709B6" w:rsidRPr="00DB0B15" w:rsidRDefault="00B709B6" w:rsidP="00DB0B15">
      <w:pPr>
        <w:pStyle w:val="ListParagraph"/>
        <w:numPr>
          <w:ilvl w:val="0"/>
          <w:numId w:val="3"/>
        </w:numPr>
        <w:spacing w:after="0"/>
        <w:ind w:firstLine="0"/>
        <w:jc w:val="both"/>
        <w:rPr>
          <w:sz w:val="28"/>
          <w:szCs w:val="28"/>
        </w:rPr>
      </w:pPr>
      <w:hyperlink r:id="rId52" w:history="1">
        <w:r w:rsidRPr="00DB0B15">
          <w:rPr>
            <w:rStyle w:val="Hyperlink"/>
            <w:color w:val="auto"/>
            <w:sz w:val="28"/>
            <w:szCs w:val="28"/>
            <w:u w:val="none"/>
          </w:rPr>
          <w:t>Инструкция</w:t>
        </w:r>
      </w:hyperlink>
      <w:r w:rsidRPr="00DB0B15">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3" w:history="1">
        <w:r w:rsidRPr="00DB0B15">
          <w:rPr>
            <w:rStyle w:val="Hyperlink"/>
            <w:color w:val="auto"/>
            <w:sz w:val="28"/>
            <w:szCs w:val="28"/>
            <w:u w:val="none"/>
          </w:rPr>
          <w:t>Инструкция</w:t>
        </w:r>
      </w:hyperlink>
      <w:r w:rsidRPr="00DB0B15">
        <w:rPr>
          <w:sz w:val="28"/>
          <w:szCs w:val="28"/>
        </w:rPr>
        <w:t xml:space="preserve"> № 191н);</w:t>
      </w:r>
    </w:p>
    <w:p w:rsidR="00B709B6" w:rsidRPr="00DB0B15" w:rsidRDefault="00B709B6" w:rsidP="00DB0B15">
      <w:pPr>
        <w:pStyle w:val="ListParagraph"/>
        <w:numPr>
          <w:ilvl w:val="0"/>
          <w:numId w:val="3"/>
        </w:numPr>
        <w:spacing w:after="0"/>
        <w:ind w:firstLine="0"/>
        <w:jc w:val="both"/>
        <w:rPr>
          <w:sz w:val="28"/>
          <w:szCs w:val="28"/>
        </w:rPr>
      </w:pPr>
      <w:hyperlink r:id="rId54" w:history="1">
        <w:r w:rsidRPr="00DB0B15">
          <w:rPr>
            <w:rStyle w:val="Hyperlink"/>
            <w:color w:val="auto"/>
            <w:sz w:val="28"/>
            <w:szCs w:val="28"/>
            <w:u w:val="none"/>
          </w:rPr>
          <w:t>Приказ</w:t>
        </w:r>
      </w:hyperlink>
      <w:r w:rsidRPr="00DB0B15">
        <w:rPr>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55" w:history="1">
        <w:r w:rsidRPr="00DB0B15">
          <w:rPr>
            <w:rStyle w:val="Hyperlink"/>
            <w:color w:val="auto"/>
            <w:sz w:val="28"/>
            <w:szCs w:val="28"/>
            <w:u w:val="none"/>
          </w:rPr>
          <w:t>Приказ</w:t>
        </w:r>
      </w:hyperlink>
      <w:r w:rsidRPr="00DB0B15">
        <w:rPr>
          <w:sz w:val="28"/>
          <w:szCs w:val="28"/>
        </w:rPr>
        <w:t xml:space="preserve"> Минфина России № 231н);</w:t>
      </w:r>
    </w:p>
    <w:p w:rsidR="00B709B6" w:rsidRPr="00DB0B15" w:rsidRDefault="00B709B6" w:rsidP="00DB0B15">
      <w:pPr>
        <w:pStyle w:val="ListParagraph"/>
        <w:numPr>
          <w:ilvl w:val="0"/>
          <w:numId w:val="3"/>
        </w:numPr>
        <w:spacing w:after="0"/>
        <w:ind w:firstLine="0"/>
        <w:jc w:val="both"/>
        <w:rPr>
          <w:sz w:val="28"/>
          <w:szCs w:val="28"/>
        </w:rPr>
      </w:pPr>
      <w:hyperlink r:id="rId56" w:history="1">
        <w:r w:rsidRPr="00DB0B15">
          <w:rPr>
            <w:rStyle w:val="Hyperlink"/>
            <w:color w:val="auto"/>
            <w:sz w:val="28"/>
            <w:szCs w:val="28"/>
            <w:u w:val="none"/>
          </w:rPr>
          <w:t>Порядок</w:t>
        </w:r>
      </w:hyperlink>
      <w:r w:rsidRPr="00DB0B15">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7" w:history="1">
        <w:r w:rsidRPr="00DB0B15">
          <w:rPr>
            <w:rStyle w:val="Hyperlink"/>
            <w:color w:val="auto"/>
            <w:sz w:val="28"/>
            <w:szCs w:val="28"/>
            <w:u w:val="none"/>
          </w:rPr>
          <w:t>Порядок</w:t>
        </w:r>
      </w:hyperlink>
      <w:r w:rsidRPr="00DB0B15">
        <w:rPr>
          <w:sz w:val="28"/>
          <w:szCs w:val="28"/>
        </w:rPr>
        <w:t xml:space="preserve"> № 132н);</w:t>
      </w:r>
    </w:p>
    <w:p w:rsidR="00B709B6" w:rsidRPr="00DB0B15" w:rsidRDefault="00B709B6" w:rsidP="00DB0B15">
      <w:pPr>
        <w:pStyle w:val="ListParagraph"/>
        <w:numPr>
          <w:ilvl w:val="0"/>
          <w:numId w:val="3"/>
        </w:numPr>
        <w:spacing w:after="0"/>
        <w:ind w:firstLine="0"/>
        <w:jc w:val="both"/>
        <w:rPr>
          <w:sz w:val="28"/>
          <w:szCs w:val="28"/>
        </w:rPr>
      </w:pPr>
      <w:hyperlink r:id="rId58" w:history="1">
        <w:r w:rsidRPr="00DB0B15">
          <w:rPr>
            <w:rStyle w:val="Hyperlink"/>
            <w:color w:val="auto"/>
            <w:sz w:val="28"/>
            <w:szCs w:val="28"/>
            <w:u w:val="none"/>
          </w:rPr>
          <w:t>Порядок</w:t>
        </w:r>
      </w:hyperlink>
      <w:r w:rsidRPr="00DB0B15">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59" w:history="1">
        <w:r w:rsidRPr="00DB0B15">
          <w:rPr>
            <w:rStyle w:val="Hyperlink"/>
            <w:color w:val="auto"/>
            <w:sz w:val="28"/>
            <w:szCs w:val="28"/>
            <w:u w:val="none"/>
          </w:rPr>
          <w:t>Порядок</w:t>
        </w:r>
      </w:hyperlink>
      <w:r w:rsidRPr="00DB0B15">
        <w:rPr>
          <w:sz w:val="28"/>
          <w:szCs w:val="28"/>
        </w:rPr>
        <w:t xml:space="preserve"> применения КОСГУ, </w:t>
      </w:r>
      <w:hyperlink r:id="rId60" w:history="1">
        <w:r w:rsidRPr="00DB0B15">
          <w:rPr>
            <w:rStyle w:val="Hyperlink"/>
            <w:color w:val="auto"/>
            <w:sz w:val="28"/>
            <w:szCs w:val="28"/>
            <w:u w:val="none"/>
          </w:rPr>
          <w:t>Порядок</w:t>
        </w:r>
      </w:hyperlink>
      <w:r w:rsidRPr="00DB0B15">
        <w:rPr>
          <w:sz w:val="28"/>
          <w:szCs w:val="28"/>
        </w:rPr>
        <w:t xml:space="preserve"> № 209н)</w:t>
      </w:r>
      <w:r>
        <w:rPr>
          <w:sz w:val="28"/>
          <w:szCs w:val="28"/>
        </w:rPr>
        <w:t>.</w:t>
      </w:r>
    </w:p>
    <w:p w:rsidR="00B709B6" w:rsidRPr="00DB0B15" w:rsidRDefault="00B709B6">
      <w:pPr>
        <w:rPr>
          <w:sz w:val="28"/>
          <w:szCs w:val="28"/>
        </w:rPr>
      </w:pPr>
      <w:r w:rsidRPr="00DB0B15">
        <w:rPr>
          <w:i/>
          <w:iCs/>
          <w:sz w:val="28"/>
          <w:szCs w:val="28"/>
        </w:rPr>
        <w:t xml:space="preserve">(Основание: </w:t>
      </w:r>
      <w:hyperlink r:id="rId61" w:history="1">
        <w:r w:rsidRPr="00DB0B15">
          <w:rPr>
            <w:rStyle w:val="Hyperlink"/>
            <w:i/>
            <w:iCs/>
            <w:color w:val="auto"/>
            <w:sz w:val="28"/>
            <w:szCs w:val="28"/>
            <w:u w:val="none"/>
          </w:rPr>
          <w:t>ч. 2 ст. 8</w:t>
        </w:r>
      </w:hyperlink>
      <w:r w:rsidRPr="00DB0B15">
        <w:rPr>
          <w:i/>
          <w:iCs/>
          <w:sz w:val="28"/>
          <w:szCs w:val="28"/>
        </w:rPr>
        <w:t xml:space="preserve"> Закона № 402-ФЗ)</w:t>
      </w:r>
    </w:p>
    <w:p w:rsidR="00B709B6" w:rsidRPr="00DB0B15" w:rsidRDefault="00B709B6">
      <w:pPr>
        <w:pStyle w:val="Heading2"/>
        <w:rPr>
          <w:sz w:val="28"/>
          <w:szCs w:val="28"/>
        </w:rPr>
      </w:pPr>
      <w:bookmarkStart w:id="4" w:name="_ref_307646"/>
      <w:r w:rsidRPr="00DB0B15">
        <w:rPr>
          <w:sz w:val="28"/>
          <w:szCs w:val="28"/>
        </w:rPr>
        <w:t xml:space="preserve">Ведение учета передано по договору от </w:t>
      </w:r>
      <w:r>
        <w:rPr>
          <w:sz w:val="28"/>
          <w:szCs w:val="28"/>
        </w:rPr>
        <w:t>09</w:t>
      </w:r>
      <w:r w:rsidRPr="00BE5519">
        <w:rPr>
          <w:sz w:val="28"/>
          <w:szCs w:val="28"/>
        </w:rPr>
        <w:t>.01.2018</w:t>
      </w:r>
      <w:r w:rsidRPr="00DB0B15">
        <w:rPr>
          <w:sz w:val="28"/>
          <w:szCs w:val="28"/>
        </w:rPr>
        <w:t xml:space="preserve"> муниципальному казенному учреждению «Централизованная бухгалтерия» (далее – централизованная бухгалтерия).</w:t>
      </w:r>
      <w:bookmarkEnd w:id="4"/>
    </w:p>
    <w:p w:rsidR="00B709B6" w:rsidRPr="00DB0B15" w:rsidRDefault="00B709B6">
      <w:pPr>
        <w:rPr>
          <w:sz w:val="28"/>
          <w:szCs w:val="28"/>
        </w:rPr>
      </w:pPr>
      <w:r w:rsidRPr="00DB0B15">
        <w:rPr>
          <w:i/>
          <w:iCs/>
          <w:sz w:val="28"/>
          <w:szCs w:val="28"/>
        </w:rPr>
        <w:t xml:space="preserve">(Основание: </w:t>
      </w:r>
      <w:hyperlink r:id="rId62" w:history="1">
        <w:r w:rsidRPr="00DB0B15">
          <w:rPr>
            <w:rStyle w:val="Hyperlink"/>
            <w:i/>
            <w:iCs/>
            <w:color w:val="auto"/>
            <w:sz w:val="28"/>
            <w:szCs w:val="28"/>
            <w:u w:val="none"/>
          </w:rPr>
          <w:t>ч. 3</w:t>
        </w:r>
      </w:hyperlink>
      <w:r w:rsidRPr="00DB0B15">
        <w:rPr>
          <w:i/>
          <w:iCs/>
          <w:sz w:val="28"/>
          <w:szCs w:val="28"/>
        </w:rPr>
        <w:t xml:space="preserve"> ст. 7 Закона № 402-ФЗ, </w:t>
      </w:r>
      <w:hyperlink r:id="rId63" w:history="1">
        <w:r w:rsidRPr="00DB0B15">
          <w:rPr>
            <w:rStyle w:val="Hyperlink"/>
            <w:i/>
            <w:iCs/>
            <w:color w:val="auto"/>
            <w:sz w:val="28"/>
            <w:szCs w:val="28"/>
            <w:u w:val="none"/>
          </w:rPr>
          <w:t>п. 5</w:t>
        </w:r>
      </w:hyperlink>
      <w:r w:rsidRPr="00DB0B15">
        <w:rPr>
          <w:i/>
          <w:iCs/>
          <w:sz w:val="28"/>
          <w:szCs w:val="28"/>
        </w:rPr>
        <w:t xml:space="preserve"> Инструкции № 157н)</w:t>
      </w:r>
    </w:p>
    <w:p w:rsidR="00B709B6" w:rsidRPr="00DB0B15" w:rsidRDefault="00B709B6">
      <w:pPr>
        <w:pStyle w:val="Heading2"/>
        <w:rPr>
          <w:sz w:val="28"/>
          <w:szCs w:val="28"/>
        </w:rPr>
      </w:pPr>
      <w:bookmarkStart w:id="5" w:name="_ref_1414986"/>
      <w:r w:rsidRPr="00DB0B15">
        <w:rPr>
          <w:sz w:val="28"/>
          <w:szCs w:val="28"/>
        </w:rPr>
        <w:t>Порядок передачи документов и дел при смене руководителя приведен в Приложении №</w:t>
      </w:r>
      <w:r>
        <w:rPr>
          <w:sz w:val="28"/>
          <w:szCs w:val="28"/>
        </w:rPr>
        <w:t xml:space="preserve"> 8</w:t>
      </w:r>
      <w:r w:rsidRPr="00DB0B15">
        <w:rPr>
          <w:sz w:val="28"/>
          <w:szCs w:val="28"/>
        </w:rPr>
        <w:t xml:space="preserve"> к Учетной политике.</w:t>
      </w:r>
      <w:bookmarkEnd w:id="5"/>
    </w:p>
    <w:p w:rsidR="00B709B6" w:rsidRPr="00DB0B15" w:rsidRDefault="00B709B6">
      <w:pPr>
        <w:rPr>
          <w:sz w:val="28"/>
          <w:szCs w:val="28"/>
        </w:rPr>
      </w:pPr>
      <w:r w:rsidRPr="00DB0B15">
        <w:rPr>
          <w:i/>
          <w:iCs/>
          <w:sz w:val="28"/>
          <w:szCs w:val="28"/>
        </w:rPr>
        <w:t xml:space="preserve">(Основание: </w:t>
      </w:r>
      <w:hyperlink r:id="rId64" w:history="1">
        <w:r w:rsidRPr="00DB0B15">
          <w:rPr>
            <w:rStyle w:val="Hyperlink"/>
            <w:i/>
            <w:iCs/>
            <w:color w:val="auto"/>
            <w:sz w:val="28"/>
            <w:szCs w:val="28"/>
            <w:u w:val="none"/>
          </w:rPr>
          <w:t>п. 14</w:t>
        </w:r>
      </w:hyperlink>
      <w:r w:rsidRPr="00DB0B15">
        <w:rPr>
          <w:i/>
          <w:iCs/>
          <w:sz w:val="28"/>
          <w:szCs w:val="28"/>
        </w:rPr>
        <w:t xml:space="preserve"> Инструкции № 157н)</w:t>
      </w:r>
    </w:p>
    <w:p w:rsidR="00B709B6" w:rsidRPr="00DB0B15" w:rsidRDefault="00B709B6">
      <w:pPr>
        <w:pStyle w:val="Heading2"/>
        <w:rPr>
          <w:sz w:val="28"/>
          <w:szCs w:val="28"/>
        </w:rPr>
      </w:pPr>
      <w:bookmarkStart w:id="6" w:name="_ref_307648"/>
      <w:r w:rsidRPr="00DB0B15">
        <w:rPr>
          <w:sz w:val="28"/>
          <w:szCs w:val="28"/>
        </w:rPr>
        <w:t xml:space="preserve">Форма ведения учета - автоматизированная с применением компьютерной программы </w:t>
      </w:r>
      <w:r>
        <w:rPr>
          <w:sz w:val="28"/>
          <w:szCs w:val="28"/>
        </w:rPr>
        <w:t>1С: Предприятие</w:t>
      </w:r>
      <w:r w:rsidRPr="00DB0B15">
        <w:rPr>
          <w:sz w:val="28"/>
          <w:szCs w:val="28"/>
        </w:rPr>
        <w:t>.</w:t>
      </w:r>
      <w:bookmarkEnd w:id="6"/>
    </w:p>
    <w:p w:rsidR="00B709B6" w:rsidRPr="00DB0B15" w:rsidRDefault="00B709B6">
      <w:pPr>
        <w:rPr>
          <w:sz w:val="28"/>
          <w:szCs w:val="28"/>
        </w:rPr>
      </w:pPr>
      <w:r w:rsidRPr="00DB0B15">
        <w:rPr>
          <w:i/>
          <w:iCs/>
          <w:sz w:val="28"/>
          <w:szCs w:val="28"/>
        </w:rPr>
        <w:t xml:space="preserve">(Основание: п. п. </w:t>
      </w:r>
      <w:hyperlink r:id="rId65" w:history="1">
        <w:r w:rsidRPr="00DB0B15">
          <w:rPr>
            <w:rStyle w:val="Hyperlink"/>
            <w:i/>
            <w:iCs/>
            <w:color w:val="auto"/>
            <w:sz w:val="28"/>
            <w:szCs w:val="28"/>
            <w:u w:val="none"/>
          </w:rPr>
          <w:t>6</w:t>
        </w:r>
      </w:hyperlink>
      <w:r w:rsidRPr="00DB0B15">
        <w:rPr>
          <w:i/>
          <w:iCs/>
          <w:sz w:val="28"/>
          <w:szCs w:val="28"/>
        </w:rPr>
        <w:t xml:space="preserve"> , </w:t>
      </w:r>
      <w:hyperlink r:id="rId66" w:history="1">
        <w:r w:rsidRPr="00DB0B15">
          <w:rPr>
            <w:rStyle w:val="Hyperlink"/>
            <w:i/>
            <w:iCs/>
            <w:color w:val="auto"/>
            <w:sz w:val="28"/>
            <w:szCs w:val="28"/>
            <w:u w:val="none"/>
          </w:rPr>
          <w:t>19</w:t>
        </w:r>
      </w:hyperlink>
      <w:r w:rsidRPr="00DB0B15">
        <w:rPr>
          <w:i/>
          <w:iCs/>
          <w:sz w:val="28"/>
          <w:szCs w:val="28"/>
        </w:rPr>
        <w:t xml:space="preserve"> Инструкции № 157н, </w:t>
      </w:r>
      <w:hyperlink r:id="rId67"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7" w:name="_ref_307649"/>
      <w:r w:rsidRPr="00DB0B15">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7"/>
    </w:p>
    <w:p w:rsidR="00B709B6" w:rsidRPr="00DB0B15" w:rsidRDefault="00B709B6">
      <w:pPr>
        <w:rPr>
          <w:sz w:val="28"/>
          <w:szCs w:val="28"/>
        </w:rPr>
      </w:pPr>
      <w:r w:rsidRPr="00DB0B15">
        <w:rPr>
          <w:sz w:val="28"/>
          <w:szCs w:val="28"/>
        </w:rPr>
        <w:t>- утвержденные Приказом Минфина России № 52н;</w:t>
      </w:r>
    </w:p>
    <w:p w:rsidR="00B709B6" w:rsidRPr="00DB0B15" w:rsidRDefault="00B709B6">
      <w:pPr>
        <w:rPr>
          <w:sz w:val="28"/>
          <w:szCs w:val="28"/>
        </w:rPr>
      </w:pPr>
      <w:r w:rsidRPr="00DB0B15">
        <w:rPr>
          <w:sz w:val="28"/>
          <w:szCs w:val="28"/>
        </w:rPr>
        <w:t>- утвержденные правовыми актами уполномоченных органов исполнительной власти (при их отсутствии в Приказе Минфина России № 52н).</w:t>
      </w:r>
    </w:p>
    <w:p w:rsidR="00B709B6" w:rsidRPr="00DB0B15" w:rsidRDefault="00B709B6">
      <w:pPr>
        <w:rPr>
          <w:sz w:val="28"/>
          <w:szCs w:val="28"/>
        </w:rPr>
      </w:pPr>
      <w:r w:rsidRPr="00DB0B15">
        <w:rPr>
          <w:i/>
          <w:iCs/>
          <w:sz w:val="28"/>
          <w:szCs w:val="28"/>
        </w:rPr>
        <w:t xml:space="preserve">(Основание: </w:t>
      </w:r>
      <w:r>
        <w:rPr>
          <w:i/>
          <w:iCs/>
          <w:sz w:val="28"/>
          <w:szCs w:val="28"/>
        </w:rPr>
        <w:t xml:space="preserve"> </w:t>
      </w:r>
      <w:hyperlink r:id="rId68" w:history="1">
        <w:r w:rsidRPr="00DB0B15">
          <w:rPr>
            <w:rStyle w:val="Hyperlink"/>
            <w:i/>
            <w:iCs/>
            <w:color w:val="auto"/>
            <w:sz w:val="28"/>
            <w:szCs w:val="28"/>
            <w:u w:val="none"/>
          </w:rPr>
          <w:t>ч. 2</w:t>
        </w:r>
      </w:hyperlink>
      <w:r w:rsidRPr="00DB0B15">
        <w:rPr>
          <w:i/>
          <w:iCs/>
          <w:sz w:val="28"/>
          <w:szCs w:val="28"/>
        </w:rPr>
        <w:t xml:space="preserve">, </w:t>
      </w:r>
      <w:hyperlink r:id="rId69" w:history="1">
        <w:r w:rsidRPr="00DB0B15">
          <w:rPr>
            <w:rStyle w:val="Hyperlink"/>
            <w:i/>
            <w:iCs/>
            <w:color w:val="auto"/>
            <w:sz w:val="28"/>
            <w:szCs w:val="28"/>
            <w:u w:val="none"/>
          </w:rPr>
          <w:t>4 ст. 9</w:t>
        </w:r>
      </w:hyperlink>
      <w:r w:rsidRPr="00DB0B15">
        <w:rPr>
          <w:i/>
          <w:iCs/>
          <w:sz w:val="28"/>
          <w:szCs w:val="28"/>
        </w:rPr>
        <w:t xml:space="preserve"> Закона № 402-ФЗ, </w:t>
      </w:r>
      <w:hyperlink r:id="rId70" w:history="1">
        <w:r w:rsidRPr="00DB0B15">
          <w:rPr>
            <w:rStyle w:val="Hyperlink"/>
            <w:i/>
            <w:iCs/>
            <w:color w:val="auto"/>
            <w:sz w:val="28"/>
            <w:szCs w:val="28"/>
            <w:u w:val="none"/>
          </w:rPr>
          <w:t>п. 25</w:t>
        </w:r>
      </w:hyperlink>
      <w:r w:rsidRPr="00DB0B15">
        <w:rPr>
          <w:i/>
          <w:iCs/>
          <w:sz w:val="28"/>
          <w:szCs w:val="28"/>
        </w:rPr>
        <w:t xml:space="preserve"> СГС "Концептуальные основы", </w:t>
      </w:r>
      <w:hyperlink r:id="rId71"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rsidP="00A67518">
      <w:pPr>
        <w:rPr>
          <w:sz w:val="28"/>
          <w:szCs w:val="28"/>
        </w:rPr>
      </w:pPr>
      <w:bookmarkStart w:id="8" w:name="_ref_307650"/>
      <w:r>
        <w:rPr>
          <w:sz w:val="28"/>
          <w:szCs w:val="28"/>
        </w:rPr>
        <w:t xml:space="preserve">1.6 Первичные учетные документы составляются на бумажном носителе   </w:t>
      </w:r>
      <w:r w:rsidRPr="00DB0B15">
        <w:rPr>
          <w:i/>
          <w:iCs/>
          <w:sz w:val="28"/>
          <w:szCs w:val="28"/>
        </w:rPr>
        <w:t xml:space="preserve">(Основание: </w:t>
      </w:r>
      <w:hyperlink r:id="rId72" w:history="1">
        <w:r w:rsidRPr="00DB0B15">
          <w:rPr>
            <w:rStyle w:val="Hyperlink"/>
            <w:i/>
            <w:iCs/>
            <w:color w:val="auto"/>
            <w:sz w:val="28"/>
            <w:szCs w:val="28"/>
            <w:u w:val="none"/>
          </w:rPr>
          <w:t xml:space="preserve">ч. </w:t>
        </w:r>
        <w:r>
          <w:rPr>
            <w:rStyle w:val="Hyperlink"/>
            <w:i/>
            <w:iCs/>
            <w:color w:val="auto"/>
            <w:sz w:val="28"/>
            <w:szCs w:val="28"/>
            <w:u w:val="none"/>
          </w:rPr>
          <w:t>5</w:t>
        </w:r>
      </w:hyperlink>
      <w:r>
        <w:t xml:space="preserve"> </w:t>
      </w:r>
      <w:r w:rsidRPr="00DB0B15">
        <w:rPr>
          <w:i/>
          <w:iCs/>
          <w:sz w:val="28"/>
          <w:szCs w:val="28"/>
        </w:rPr>
        <w:t xml:space="preserve">, </w:t>
      </w:r>
      <w:hyperlink r:id="rId73" w:history="1">
        <w:r w:rsidRPr="00DB0B15">
          <w:rPr>
            <w:rStyle w:val="Hyperlink"/>
            <w:i/>
            <w:iCs/>
            <w:color w:val="auto"/>
            <w:sz w:val="28"/>
            <w:szCs w:val="28"/>
            <w:u w:val="none"/>
          </w:rPr>
          <w:t>7 ст.</w:t>
        </w:r>
        <w:r>
          <w:rPr>
            <w:rStyle w:val="Hyperlink"/>
            <w:i/>
            <w:iCs/>
            <w:color w:val="auto"/>
            <w:sz w:val="28"/>
            <w:szCs w:val="28"/>
            <w:u w:val="none"/>
          </w:rPr>
          <w:t>9</w:t>
        </w:r>
      </w:hyperlink>
      <w:r w:rsidRPr="00DB0B15">
        <w:rPr>
          <w:i/>
          <w:iCs/>
          <w:sz w:val="28"/>
          <w:szCs w:val="28"/>
        </w:rPr>
        <w:t xml:space="preserve"> Закона № 402-ФЗ, </w:t>
      </w:r>
      <w:hyperlink r:id="rId74" w:history="1">
        <w:r w:rsidRPr="00DB0B15">
          <w:rPr>
            <w:rStyle w:val="Hyperlink"/>
            <w:i/>
            <w:iCs/>
            <w:color w:val="auto"/>
            <w:sz w:val="28"/>
            <w:szCs w:val="28"/>
            <w:u w:val="none"/>
          </w:rPr>
          <w:t>п. 32</w:t>
        </w:r>
      </w:hyperlink>
      <w:r w:rsidRPr="00DB0B15">
        <w:rPr>
          <w:i/>
          <w:iCs/>
          <w:sz w:val="28"/>
          <w:szCs w:val="28"/>
        </w:rPr>
        <w:t xml:space="preserve"> СГС "Концептуальные основы", </w:t>
      </w:r>
      <w:hyperlink r:id="rId75" w:history="1">
        <w:r w:rsidRPr="00DB0B15">
          <w:rPr>
            <w:rStyle w:val="Hyperlink"/>
            <w:i/>
            <w:iCs/>
            <w:color w:val="auto"/>
            <w:sz w:val="28"/>
            <w:szCs w:val="28"/>
            <w:u w:val="none"/>
          </w:rPr>
          <w:t>п. 11</w:t>
        </w:r>
      </w:hyperlink>
      <w:r w:rsidRPr="00DB0B15">
        <w:rPr>
          <w:i/>
          <w:iCs/>
          <w:sz w:val="28"/>
          <w:szCs w:val="28"/>
        </w:rPr>
        <w:t xml:space="preserve"> Инструкции № 157н)</w:t>
      </w:r>
    </w:p>
    <w:bookmarkEnd w:id="8"/>
    <w:p w:rsidR="00B709B6" w:rsidRPr="00185583" w:rsidRDefault="00B709B6" w:rsidP="0057534D">
      <w:pPr>
        <w:shd w:val="clear" w:color="auto" w:fill="FFFFFF"/>
        <w:rPr>
          <w:sz w:val="28"/>
          <w:szCs w:val="28"/>
        </w:rPr>
      </w:pPr>
      <w:r w:rsidRPr="0057534D">
        <w:rPr>
          <w:sz w:val="28"/>
          <w:szCs w:val="28"/>
        </w:rPr>
        <w:t>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Pr>
          <w:sz w:val="28"/>
          <w:szCs w:val="28"/>
        </w:rPr>
        <w:t xml:space="preserve">  Заполнение </w:t>
      </w:r>
      <w:r w:rsidRPr="001C5083">
        <w:rPr>
          <w:sz w:val="28"/>
          <w:szCs w:val="28"/>
        </w:rPr>
        <w:t>учетных документов</w:t>
      </w:r>
      <w:r w:rsidRPr="00185583">
        <w:rPr>
          <w:sz w:val="28"/>
          <w:szCs w:val="28"/>
        </w:rPr>
        <w:t xml:space="preserve"> и (или) регистров бухгалтерского учета на бумажных носителях осуществляется: </w:t>
      </w:r>
      <w:r>
        <w:rPr>
          <w:sz w:val="28"/>
          <w:szCs w:val="28"/>
        </w:rPr>
        <w:t xml:space="preserve">смешанным способом (допускается заполнение документов шариковой ручкой). </w:t>
      </w:r>
      <w:r w:rsidRPr="00185583">
        <w:rPr>
          <w:sz w:val="28"/>
          <w:szCs w:val="28"/>
        </w:rPr>
        <w:t xml:space="preserve">Регистры бухгалтерского учета, оформляемые на бумажных носителях, распечатываются не позднее </w:t>
      </w:r>
      <w:r>
        <w:rPr>
          <w:i/>
          <w:iCs/>
          <w:sz w:val="28"/>
          <w:szCs w:val="28"/>
        </w:rPr>
        <w:t>15</w:t>
      </w:r>
      <w:r w:rsidRPr="00185583">
        <w:rPr>
          <w:i/>
          <w:iCs/>
          <w:sz w:val="28"/>
          <w:szCs w:val="28"/>
        </w:rPr>
        <w:t xml:space="preserve"> </w:t>
      </w:r>
      <w:r w:rsidRPr="00185583">
        <w:rPr>
          <w:sz w:val="28"/>
          <w:szCs w:val="28"/>
        </w:rPr>
        <w:t>числа месяца, следующего за отчетным периодом.</w:t>
      </w:r>
    </w:p>
    <w:p w:rsidR="00B709B6" w:rsidRPr="0057534D" w:rsidRDefault="00B709B6" w:rsidP="0057534D">
      <w:pPr>
        <w:pStyle w:val="Heading2"/>
        <w:numPr>
          <w:ilvl w:val="0"/>
          <w:numId w:val="0"/>
        </w:numPr>
        <w:ind w:firstLine="482"/>
        <w:rPr>
          <w:sz w:val="28"/>
          <w:szCs w:val="28"/>
        </w:rPr>
      </w:pPr>
    </w:p>
    <w:p w:rsidR="00B709B6" w:rsidRPr="00DB0B15" w:rsidRDefault="00B709B6">
      <w:pPr>
        <w:rPr>
          <w:sz w:val="28"/>
          <w:szCs w:val="28"/>
        </w:rPr>
      </w:pPr>
      <w:r w:rsidRPr="00DB0B15">
        <w:rPr>
          <w:i/>
          <w:iCs/>
          <w:sz w:val="28"/>
          <w:szCs w:val="28"/>
        </w:rPr>
        <w:t xml:space="preserve">(Основание: ч. </w:t>
      </w:r>
      <w:hyperlink r:id="rId76" w:history="1">
        <w:r w:rsidRPr="00DB0B15">
          <w:rPr>
            <w:rStyle w:val="Hyperlink"/>
            <w:i/>
            <w:iCs/>
            <w:color w:val="auto"/>
            <w:sz w:val="28"/>
            <w:szCs w:val="28"/>
            <w:u w:val="none"/>
          </w:rPr>
          <w:t>5</w:t>
        </w:r>
      </w:hyperlink>
      <w:r w:rsidRPr="00DB0B15">
        <w:rPr>
          <w:i/>
          <w:iCs/>
          <w:sz w:val="28"/>
          <w:szCs w:val="28"/>
        </w:rPr>
        <w:t xml:space="preserve">, </w:t>
      </w:r>
      <w:hyperlink r:id="rId77" w:history="1">
        <w:r w:rsidRPr="00DB0B15">
          <w:rPr>
            <w:rStyle w:val="Hyperlink"/>
            <w:i/>
            <w:iCs/>
            <w:color w:val="auto"/>
            <w:sz w:val="28"/>
            <w:szCs w:val="28"/>
            <w:u w:val="none"/>
          </w:rPr>
          <w:t>6 ст. 9</w:t>
        </w:r>
      </w:hyperlink>
      <w:r w:rsidRPr="00DB0B15">
        <w:rPr>
          <w:i/>
          <w:iCs/>
          <w:sz w:val="28"/>
          <w:szCs w:val="28"/>
        </w:rPr>
        <w:t xml:space="preserve"> Закона № 402-ФЗ, </w:t>
      </w:r>
      <w:hyperlink r:id="rId78" w:history="1">
        <w:r w:rsidRPr="00DB0B15">
          <w:rPr>
            <w:rStyle w:val="Hyperlink"/>
            <w:i/>
            <w:iCs/>
            <w:color w:val="auto"/>
            <w:sz w:val="28"/>
            <w:szCs w:val="28"/>
            <w:u w:val="none"/>
          </w:rPr>
          <w:t>п. 32</w:t>
        </w:r>
      </w:hyperlink>
      <w:r w:rsidRPr="00DB0B15">
        <w:rPr>
          <w:i/>
          <w:iCs/>
          <w:sz w:val="28"/>
          <w:szCs w:val="28"/>
        </w:rPr>
        <w:t xml:space="preserve"> СГС "Концептуальные основы")</w:t>
      </w:r>
    </w:p>
    <w:p w:rsidR="00B709B6" w:rsidRPr="000F489B" w:rsidRDefault="00B709B6">
      <w:pPr>
        <w:pStyle w:val="Heading2"/>
        <w:rPr>
          <w:color w:val="000000"/>
          <w:sz w:val="28"/>
          <w:szCs w:val="28"/>
        </w:rPr>
      </w:pPr>
      <w:bookmarkStart w:id="9" w:name="_ref_307651"/>
      <w:r w:rsidRPr="000F489B">
        <w:rPr>
          <w:color w:val="000000"/>
          <w:sz w:val="28"/>
          <w:szCs w:val="28"/>
        </w:rPr>
        <w:t xml:space="preserve">Перевод на русский язык первичных (сводных) учетных документов, составленных на иных языках, осуществляется специалистом учреждения с использованием </w:t>
      </w:r>
      <w:bookmarkEnd w:id="9"/>
      <w:r w:rsidRPr="000F489B">
        <w:rPr>
          <w:color w:val="000000"/>
          <w:sz w:val="28"/>
          <w:szCs w:val="28"/>
        </w:rPr>
        <w:t>компьютерных программных продуктов за подписью специалиста.</w:t>
      </w:r>
    </w:p>
    <w:p w:rsidR="00B709B6" w:rsidRPr="00DB0B15" w:rsidRDefault="00B709B6">
      <w:pPr>
        <w:rPr>
          <w:sz w:val="28"/>
          <w:szCs w:val="28"/>
        </w:rPr>
      </w:pPr>
      <w:r w:rsidRPr="00DB0B15">
        <w:rPr>
          <w:i/>
          <w:iCs/>
          <w:sz w:val="28"/>
          <w:szCs w:val="28"/>
        </w:rPr>
        <w:t xml:space="preserve">(Основание: </w:t>
      </w:r>
      <w:hyperlink r:id="rId79" w:history="1">
        <w:r w:rsidRPr="00DB0B15">
          <w:rPr>
            <w:rStyle w:val="Hyperlink"/>
            <w:i/>
            <w:iCs/>
            <w:color w:val="auto"/>
            <w:sz w:val="28"/>
            <w:szCs w:val="28"/>
            <w:u w:val="none"/>
          </w:rPr>
          <w:t>п. 31</w:t>
        </w:r>
      </w:hyperlink>
      <w:r w:rsidRPr="00DB0B15">
        <w:rPr>
          <w:i/>
          <w:iCs/>
          <w:sz w:val="28"/>
          <w:szCs w:val="28"/>
        </w:rPr>
        <w:t xml:space="preserve"> СГС "Концептуальные основы")</w:t>
      </w:r>
    </w:p>
    <w:p w:rsidR="00B709B6" w:rsidRPr="00DB0B15" w:rsidRDefault="00B709B6">
      <w:pPr>
        <w:pStyle w:val="Heading2"/>
        <w:rPr>
          <w:sz w:val="28"/>
          <w:szCs w:val="28"/>
        </w:rPr>
      </w:pPr>
      <w:bookmarkStart w:id="10" w:name="_ref_307652"/>
      <w:r w:rsidRPr="00DB0B15">
        <w:rPr>
          <w:sz w:val="28"/>
          <w:szCs w:val="28"/>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0"/>
    </w:p>
    <w:p w:rsidR="00B709B6" w:rsidRPr="00DB0B15" w:rsidRDefault="00B709B6">
      <w:pPr>
        <w:rPr>
          <w:sz w:val="28"/>
          <w:szCs w:val="28"/>
        </w:rPr>
      </w:pPr>
      <w:r w:rsidRPr="00DB0B15">
        <w:rPr>
          <w:i/>
          <w:iCs/>
          <w:sz w:val="28"/>
          <w:szCs w:val="28"/>
        </w:rPr>
        <w:t xml:space="preserve">(Основание: </w:t>
      </w:r>
      <w:hyperlink r:id="rId80" w:history="1">
        <w:r w:rsidRPr="00DB0B15">
          <w:rPr>
            <w:rStyle w:val="Hyperlink"/>
            <w:i/>
            <w:iCs/>
            <w:color w:val="auto"/>
            <w:sz w:val="28"/>
            <w:szCs w:val="28"/>
            <w:u w:val="none"/>
          </w:rPr>
          <w:t>п. 31</w:t>
        </w:r>
      </w:hyperlink>
      <w:r w:rsidRPr="00DB0B15">
        <w:rPr>
          <w:i/>
          <w:iCs/>
          <w:sz w:val="28"/>
          <w:szCs w:val="28"/>
        </w:rPr>
        <w:t xml:space="preserve"> СГС "Концептуальные основы")</w:t>
      </w:r>
    </w:p>
    <w:p w:rsidR="00B709B6" w:rsidRPr="00DB0B15" w:rsidRDefault="00B709B6">
      <w:pPr>
        <w:pStyle w:val="Heading2"/>
        <w:rPr>
          <w:sz w:val="28"/>
          <w:szCs w:val="28"/>
        </w:rPr>
      </w:pPr>
      <w:bookmarkStart w:id="11" w:name="_ref_307653"/>
      <w:r w:rsidRPr="00DB0B15">
        <w:rPr>
          <w:sz w:val="28"/>
          <w:szCs w:val="28"/>
        </w:rPr>
        <w:t xml:space="preserve">Правила и график документооборота, а также технология обработки учетной информации приведены в Приложении № </w:t>
      </w:r>
      <w:fldSimple w:instr=" REF _ref_561051 \h \n \!  \* MERGEFORMAT " w:fldLock="1">
        <w:r w:rsidRPr="00DB0B15">
          <w:rPr>
            <w:sz w:val="28"/>
            <w:szCs w:val="28"/>
          </w:rPr>
          <w:t>2</w:t>
        </w:r>
      </w:fldSimple>
      <w:r w:rsidRPr="00DB0B15">
        <w:rPr>
          <w:sz w:val="28"/>
          <w:szCs w:val="28"/>
        </w:rPr>
        <w:t xml:space="preserve"> к Учетной политике.</w:t>
      </w:r>
      <w:bookmarkEnd w:id="11"/>
    </w:p>
    <w:p w:rsidR="00B709B6" w:rsidRPr="00DB0B15" w:rsidRDefault="00B709B6">
      <w:pPr>
        <w:rPr>
          <w:sz w:val="28"/>
          <w:szCs w:val="28"/>
        </w:rPr>
      </w:pPr>
      <w:r w:rsidRPr="00DB0B15">
        <w:rPr>
          <w:i/>
          <w:iCs/>
          <w:sz w:val="28"/>
          <w:szCs w:val="28"/>
        </w:rPr>
        <w:t xml:space="preserve">(Основание: </w:t>
      </w:r>
      <w:hyperlink r:id="rId81"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12" w:name="_ref_1048227"/>
      <w:r w:rsidRPr="00DB0B15">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2"/>
    </w:p>
    <w:p w:rsidR="00B709B6" w:rsidRPr="00DB0B15" w:rsidRDefault="00B709B6">
      <w:pPr>
        <w:rPr>
          <w:sz w:val="28"/>
          <w:szCs w:val="28"/>
        </w:rPr>
      </w:pPr>
      <w:r w:rsidRPr="00DB0B15">
        <w:rPr>
          <w:i/>
          <w:iCs/>
          <w:sz w:val="28"/>
          <w:szCs w:val="28"/>
        </w:rPr>
        <w:t xml:space="preserve">(Основание: п. п. </w:t>
      </w:r>
      <w:hyperlink r:id="rId82" w:history="1">
        <w:r w:rsidRPr="00DB0B15">
          <w:rPr>
            <w:rStyle w:val="Hyperlink"/>
            <w:i/>
            <w:iCs/>
            <w:color w:val="auto"/>
            <w:sz w:val="28"/>
            <w:szCs w:val="28"/>
            <w:u w:val="none"/>
          </w:rPr>
          <w:t>32</w:t>
        </w:r>
      </w:hyperlink>
      <w:r w:rsidRPr="00DB0B15">
        <w:rPr>
          <w:i/>
          <w:iCs/>
          <w:sz w:val="28"/>
          <w:szCs w:val="28"/>
        </w:rPr>
        <w:t xml:space="preserve">, </w:t>
      </w:r>
      <w:hyperlink r:id="rId83" w:history="1">
        <w:r w:rsidRPr="00DB0B15">
          <w:rPr>
            <w:rStyle w:val="Hyperlink"/>
            <w:i/>
            <w:iCs/>
            <w:color w:val="auto"/>
            <w:sz w:val="28"/>
            <w:szCs w:val="28"/>
            <w:u w:val="none"/>
          </w:rPr>
          <w:t>33</w:t>
        </w:r>
      </w:hyperlink>
      <w:r w:rsidRPr="00DB0B15">
        <w:rPr>
          <w:i/>
          <w:iCs/>
          <w:sz w:val="28"/>
          <w:szCs w:val="28"/>
        </w:rPr>
        <w:t xml:space="preserve"> СГС "Концептуальные основы", </w:t>
      </w:r>
      <w:hyperlink r:id="rId84" w:history="1">
        <w:r w:rsidRPr="00DB0B15">
          <w:rPr>
            <w:rStyle w:val="Hyperlink"/>
            <w:i/>
            <w:iCs/>
            <w:color w:val="auto"/>
            <w:sz w:val="28"/>
            <w:szCs w:val="28"/>
            <w:u w:val="none"/>
          </w:rPr>
          <w:t>п. 14</w:t>
        </w:r>
      </w:hyperlink>
      <w:r w:rsidRPr="00DB0B15">
        <w:rPr>
          <w:i/>
          <w:iCs/>
          <w:sz w:val="28"/>
          <w:szCs w:val="28"/>
        </w:rPr>
        <w:t xml:space="preserve"> Инструкции № 157н)</w:t>
      </w:r>
    </w:p>
    <w:p w:rsidR="00B709B6" w:rsidRPr="00DB0B15" w:rsidRDefault="00B709B6">
      <w:pPr>
        <w:pStyle w:val="Heading2"/>
        <w:rPr>
          <w:sz w:val="28"/>
          <w:szCs w:val="28"/>
        </w:rPr>
      </w:pPr>
      <w:bookmarkStart w:id="13" w:name="_ref_307655"/>
      <w:r w:rsidRPr="00DB0B15">
        <w:rPr>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3"/>
    </w:p>
    <w:p w:rsidR="00B709B6" w:rsidRPr="00DB0B15" w:rsidRDefault="00B709B6">
      <w:pPr>
        <w:rPr>
          <w:sz w:val="28"/>
          <w:szCs w:val="28"/>
        </w:rPr>
      </w:pPr>
      <w:r w:rsidRPr="00DB0B15">
        <w:rPr>
          <w:i/>
          <w:iCs/>
          <w:sz w:val="28"/>
          <w:szCs w:val="28"/>
        </w:rPr>
        <w:t xml:space="preserve">(Основание: </w:t>
      </w:r>
      <w:hyperlink r:id="rId85" w:history="1">
        <w:r w:rsidRPr="00DB0B15">
          <w:rPr>
            <w:rStyle w:val="Hyperlink"/>
            <w:i/>
            <w:iCs/>
            <w:color w:val="auto"/>
            <w:sz w:val="28"/>
            <w:szCs w:val="28"/>
            <w:u w:val="none"/>
          </w:rPr>
          <w:t>ч. 5 ст. 10</w:t>
        </w:r>
      </w:hyperlink>
      <w:r w:rsidRPr="00DB0B15">
        <w:rPr>
          <w:i/>
          <w:iCs/>
          <w:sz w:val="28"/>
          <w:szCs w:val="28"/>
        </w:rPr>
        <w:t xml:space="preserve"> Закона № 402-ФЗ, п. п. </w:t>
      </w:r>
      <w:hyperlink r:id="rId86" w:history="1">
        <w:r w:rsidRPr="00DB0B15">
          <w:rPr>
            <w:rStyle w:val="Hyperlink"/>
            <w:i/>
            <w:iCs/>
            <w:color w:val="auto"/>
            <w:sz w:val="28"/>
            <w:szCs w:val="28"/>
            <w:u w:val="none"/>
          </w:rPr>
          <w:t>23</w:t>
        </w:r>
      </w:hyperlink>
      <w:r w:rsidRPr="00DB0B15">
        <w:rPr>
          <w:i/>
          <w:iCs/>
          <w:sz w:val="28"/>
          <w:szCs w:val="28"/>
        </w:rPr>
        <w:t xml:space="preserve">, </w:t>
      </w:r>
      <w:hyperlink r:id="rId87" w:history="1">
        <w:r w:rsidRPr="00DB0B15">
          <w:rPr>
            <w:rStyle w:val="Hyperlink"/>
            <w:i/>
            <w:iCs/>
            <w:color w:val="auto"/>
            <w:sz w:val="28"/>
            <w:szCs w:val="28"/>
            <w:u w:val="none"/>
          </w:rPr>
          <w:t>28</w:t>
        </w:r>
      </w:hyperlink>
      <w:r w:rsidRPr="00DB0B15">
        <w:rPr>
          <w:i/>
          <w:iCs/>
          <w:sz w:val="28"/>
          <w:szCs w:val="28"/>
        </w:rPr>
        <w:t xml:space="preserve"> СГС "Концептуальные основы", </w:t>
      </w:r>
      <w:hyperlink r:id="rId88" w:history="1">
        <w:r w:rsidRPr="00DB0B15">
          <w:rPr>
            <w:rStyle w:val="Hyperlink"/>
            <w:i/>
            <w:iCs/>
            <w:color w:val="auto"/>
            <w:sz w:val="28"/>
            <w:szCs w:val="28"/>
            <w:u w:val="none"/>
          </w:rPr>
          <w:t>п. 11</w:t>
        </w:r>
      </w:hyperlink>
      <w:r w:rsidRPr="00DB0B15">
        <w:rPr>
          <w:i/>
          <w:iCs/>
          <w:sz w:val="28"/>
          <w:szCs w:val="28"/>
        </w:rPr>
        <w:t xml:space="preserve"> Инструкции № 157н)</w:t>
      </w:r>
    </w:p>
    <w:p w:rsidR="00B709B6" w:rsidRPr="00DB0B15" w:rsidRDefault="00B709B6">
      <w:pPr>
        <w:pStyle w:val="Heading2"/>
        <w:rPr>
          <w:sz w:val="28"/>
          <w:szCs w:val="28"/>
        </w:rPr>
      </w:pPr>
      <w:bookmarkStart w:id="14" w:name="_ref_307656"/>
      <w:r w:rsidRPr="00DB0B15">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бухгалтерского учета на бумажном носителе.</w:t>
      </w:r>
      <w:bookmarkEnd w:id="14"/>
    </w:p>
    <w:p w:rsidR="00B709B6" w:rsidRPr="00DB0B15" w:rsidRDefault="00B709B6">
      <w:pPr>
        <w:rPr>
          <w:sz w:val="28"/>
          <w:szCs w:val="28"/>
        </w:rPr>
      </w:pPr>
      <w:r w:rsidRPr="00DB0B15">
        <w:rPr>
          <w:i/>
          <w:iCs/>
          <w:sz w:val="28"/>
          <w:szCs w:val="28"/>
        </w:rPr>
        <w:t xml:space="preserve">(Основание: </w:t>
      </w:r>
      <w:hyperlink r:id="rId89" w:history="1">
        <w:r w:rsidRPr="00DB0B15">
          <w:rPr>
            <w:rStyle w:val="Hyperlink"/>
            <w:i/>
            <w:iCs/>
            <w:color w:val="auto"/>
            <w:sz w:val="28"/>
            <w:szCs w:val="28"/>
            <w:u w:val="none"/>
          </w:rPr>
          <w:t>ч. 6</w:t>
        </w:r>
      </w:hyperlink>
      <w:r w:rsidRPr="00DB0B15">
        <w:rPr>
          <w:i/>
          <w:iCs/>
          <w:sz w:val="28"/>
          <w:szCs w:val="28"/>
        </w:rPr>
        <w:t xml:space="preserve">, </w:t>
      </w:r>
      <w:hyperlink r:id="rId90" w:history="1">
        <w:r w:rsidRPr="00DB0B15">
          <w:rPr>
            <w:rStyle w:val="Hyperlink"/>
            <w:i/>
            <w:iCs/>
            <w:color w:val="auto"/>
            <w:sz w:val="28"/>
            <w:szCs w:val="28"/>
            <w:u w:val="none"/>
          </w:rPr>
          <w:t>7 ст. 10</w:t>
        </w:r>
      </w:hyperlink>
      <w:r w:rsidRPr="00DB0B15">
        <w:rPr>
          <w:i/>
          <w:iCs/>
          <w:sz w:val="28"/>
          <w:szCs w:val="28"/>
        </w:rPr>
        <w:t xml:space="preserve"> Закона № 402-ФЗ, </w:t>
      </w:r>
      <w:hyperlink r:id="rId91" w:history="1">
        <w:r w:rsidRPr="00DB0B15">
          <w:rPr>
            <w:rStyle w:val="Hyperlink"/>
            <w:i/>
            <w:iCs/>
            <w:color w:val="auto"/>
            <w:sz w:val="28"/>
            <w:szCs w:val="28"/>
            <w:u w:val="none"/>
          </w:rPr>
          <w:t>п. 32</w:t>
        </w:r>
      </w:hyperlink>
      <w:r w:rsidRPr="00DB0B15">
        <w:rPr>
          <w:i/>
          <w:iCs/>
          <w:sz w:val="28"/>
          <w:szCs w:val="28"/>
        </w:rPr>
        <w:t xml:space="preserve"> СГС "Концептуальные основы", </w:t>
      </w:r>
      <w:hyperlink r:id="rId92" w:history="1">
        <w:r w:rsidRPr="00DB0B15">
          <w:rPr>
            <w:rStyle w:val="Hyperlink"/>
            <w:i/>
            <w:iCs/>
            <w:color w:val="auto"/>
            <w:sz w:val="28"/>
            <w:szCs w:val="28"/>
            <w:u w:val="none"/>
          </w:rPr>
          <w:t>п. 11</w:t>
        </w:r>
      </w:hyperlink>
      <w:r w:rsidRPr="00DB0B15">
        <w:rPr>
          <w:i/>
          <w:iCs/>
          <w:sz w:val="28"/>
          <w:szCs w:val="28"/>
        </w:rPr>
        <w:t xml:space="preserve"> Инструкции № 157н)</w:t>
      </w:r>
    </w:p>
    <w:p w:rsidR="00B709B6" w:rsidRPr="00DB0B15" w:rsidRDefault="00B709B6">
      <w:pPr>
        <w:pStyle w:val="Heading2"/>
        <w:rPr>
          <w:sz w:val="28"/>
          <w:szCs w:val="28"/>
        </w:rPr>
      </w:pPr>
      <w:bookmarkStart w:id="15" w:name="_ref_307657"/>
      <w:r w:rsidRPr="00DB0B15">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5"/>
    </w:p>
    <w:p w:rsidR="00B709B6" w:rsidRPr="00DB0B15" w:rsidRDefault="00B709B6">
      <w:pPr>
        <w:rPr>
          <w:sz w:val="28"/>
          <w:szCs w:val="28"/>
        </w:rPr>
      </w:pPr>
      <w:r w:rsidRPr="00DB0B15">
        <w:rPr>
          <w:i/>
          <w:iCs/>
          <w:sz w:val="28"/>
          <w:szCs w:val="28"/>
        </w:rPr>
        <w:t xml:space="preserve">(Основание: </w:t>
      </w:r>
      <w:hyperlink r:id="rId93" w:history="1">
        <w:r w:rsidRPr="00DB0B15">
          <w:rPr>
            <w:rStyle w:val="Hyperlink"/>
            <w:i/>
            <w:iCs/>
            <w:color w:val="auto"/>
            <w:sz w:val="28"/>
            <w:szCs w:val="28"/>
            <w:u w:val="none"/>
          </w:rPr>
          <w:t>п. п. 32</w:t>
        </w:r>
      </w:hyperlink>
      <w:r w:rsidRPr="00DB0B15">
        <w:rPr>
          <w:i/>
          <w:iCs/>
          <w:sz w:val="28"/>
          <w:szCs w:val="28"/>
        </w:rPr>
        <w:t xml:space="preserve">, </w:t>
      </w:r>
      <w:hyperlink r:id="rId94" w:history="1">
        <w:r w:rsidRPr="00DB0B15">
          <w:rPr>
            <w:rStyle w:val="Hyperlink"/>
            <w:i/>
            <w:iCs/>
            <w:color w:val="auto"/>
            <w:sz w:val="28"/>
            <w:szCs w:val="28"/>
            <w:u w:val="none"/>
          </w:rPr>
          <w:t>33</w:t>
        </w:r>
      </w:hyperlink>
      <w:r w:rsidRPr="00DB0B15">
        <w:rPr>
          <w:i/>
          <w:iCs/>
          <w:sz w:val="28"/>
          <w:szCs w:val="28"/>
        </w:rPr>
        <w:t xml:space="preserve"> СГС "Концептуальные основы", </w:t>
      </w:r>
      <w:hyperlink r:id="rId95" w:history="1">
        <w:r w:rsidRPr="00DB0B15">
          <w:rPr>
            <w:rStyle w:val="Hyperlink"/>
            <w:i/>
            <w:iCs/>
            <w:color w:val="auto"/>
            <w:sz w:val="28"/>
            <w:szCs w:val="28"/>
            <w:u w:val="none"/>
          </w:rPr>
          <w:t>п. п. 14</w:t>
        </w:r>
      </w:hyperlink>
      <w:r w:rsidRPr="00DB0B15">
        <w:rPr>
          <w:i/>
          <w:iCs/>
          <w:sz w:val="28"/>
          <w:szCs w:val="28"/>
        </w:rPr>
        <w:t xml:space="preserve">, </w:t>
      </w:r>
      <w:hyperlink r:id="rId96" w:history="1">
        <w:r w:rsidRPr="00DB0B15">
          <w:rPr>
            <w:rStyle w:val="Hyperlink"/>
            <w:i/>
            <w:iCs/>
            <w:color w:val="auto"/>
            <w:sz w:val="28"/>
            <w:szCs w:val="28"/>
            <w:u w:val="none"/>
          </w:rPr>
          <w:t>19</w:t>
        </w:r>
      </w:hyperlink>
      <w:r w:rsidRPr="00DB0B15">
        <w:rPr>
          <w:i/>
          <w:iCs/>
          <w:sz w:val="28"/>
          <w:szCs w:val="28"/>
        </w:rPr>
        <w:t xml:space="preserve"> Инструкции № 157н)</w:t>
      </w:r>
    </w:p>
    <w:p w:rsidR="00B709B6" w:rsidRPr="00DB0B15" w:rsidRDefault="00B709B6">
      <w:pPr>
        <w:pStyle w:val="Heading2"/>
        <w:rPr>
          <w:sz w:val="28"/>
          <w:szCs w:val="28"/>
        </w:rPr>
      </w:pPr>
      <w:bookmarkStart w:id="16" w:name="_ref_307658"/>
      <w:r w:rsidRPr="00DB0B15">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DB0B15">
          <w:rPr>
            <w:sz w:val="28"/>
            <w:szCs w:val="28"/>
          </w:rPr>
          <w:t>4</w:t>
        </w:r>
      </w:fldSimple>
      <w:r w:rsidRPr="00DB0B15">
        <w:rPr>
          <w:sz w:val="28"/>
          <w:szCs w:val="28"/>
        </w:rPr>
        <w:t xml:space="preserve"> к Учетной политике.</w:t>
      </w:r>
      <w:bookmarkEnd w:id="16"/>
    </w:p>
    <w:p w:rsidR="00B709B6" w:rsidRPr="00DB0B15" w:rsidRDefault="00B709B6">
      <w:pPr>
        <w:rPr>
          <w:sz w:val="28"/>
          <w:szCs w:val="28"/>
        </w:rPr>
      </w:pPr>
      <w:r w:rsidRPr="007B1C2C">
        <w:rPr>
          <w:i/>
          <w:iCs/>
          <w:sz w:val="28"/>
          <w:szCs w:val="28"/>
        </w:rPr>
        <w:t xml:space="preserve">(Основание: </w:t>
      </w:r>
      <w:hyperlink r:id="rId97" w:history="1">
        <w:r w:rsidRPr="007B1C2C">
          <w:rPr>
            <w:rStyle w:val="Hyperlink"/>
            <w:i/>
            <w:iCs/>
            <w:color w:val="auto"/>
            <w:sz w:val="28"/>
            <w:szCs w:val="28"/>
            <w:u w:val="none"/>
          </w:rPr>
          <w:t>п. 19</w:t>
        </w:r>
      </w:hyperlink>
      <w:r w:rsidRPr="007B1C2C">
        <w:rPr>
          <w:i/>
          <w:iCs/>
          <w:sz w:val="28"/>
          <w:szCs w:val="28"/>
        </w:rPr>
        <w:t xml:space="preserve"> Инструкции № 157н)</w:t>
      </w:r>
    </w:p>
    <w:p w:rsidR="00B709B6" w:rsidRPr="00A67518" w:rsidRDefault="00B709B6">
      <w:pPr>
        <w:pStyle w:val="Heading2"/>
        <w:rPr>
          <w:sz w:val="28"/>
          <w:szCs w:val="28"/>
        </w:rPr>
      </w:pPr>
      <w:bookmarkStart w:id="17" w:name="_ref_307659"/>
      <w:r w:rsidRPr="00DB0B15">
        <w:rPr>
          <w:sz w:val="28"/>
          <w:szCs w:val="28"/>
        </w:rPr>
        <w:t xml:space="preserve">Внутренний контроль совершаемых фактов хозяйственной жизни </w:t>
      </w:r>
      <w:r w:rsidRPr="007B1C2C">
        <w:rPr>
          <w:sz w:val="28"/>
          <w:szCs w:val="28"/>
        </w:rPr>
        <w:t xml:space="preserve">осуществляется </w:t>
      </w:r>
      <w:r>
        <w:rPr>
          <w:sz w:val="28"/>
          <w:szCs w:val="28"/>
        </w:rPr>
        <w:t xml:space="preserve">бухгалтером ревизором МКУ Централизованная бухгалтерия </w:t>
      </w:r>
      <w:r w:rsidRPr="007B1C2C">
        <w:rPr>
          <w:sz w:val="28"/>
          <w:szCs w:val="28"/>
          <w:highlight w:val="yellow"/>
        </w:rPr>
        <w:t xml:space="preserve"> </w:t>
      </w:r>
      <w:r w:rsidRPr="00A67518">
        <w:rPr>
          <w:sz w:val="28"/>
          <w:szCs w:val="28"/>
        </w:rPr>
        <w:t xml:space="preserve">соответствии с положением, приведенным в Приложении № </w:t>
      </w:r>
      <w:fldSimple w:instr=" REF _ref_578623 \h \n \!  \* MERGEFORMAT " w:fldLock="1">
        <w:r w:rsidRPr="00A67518">
          <w:rPr>
            <w:sz w:val="28"/>
            <w:szCs w:val="28"/>
          </w:rPr>
          <w:t>5</w:t>
        </w:r>
      </w:fldSimple>
      <w:r w:rsidRPr="00A67518">
        <w:rPr>
          <w:sz w:val="28"/>
          <w:szCs w:val="28"/>
        </w:rPr>
        <w:t>к Учетной политике.</w:t>
      </w:r>
      <w:bookmarkEnd w:id="17"/>
    </w:p>
    <w:p w:rsidR="00B709B6" w:rsidRPr="00DB0B15" w:rsidRDefault="00B709B6">
      <w:pPr>
        <w:rPr>
          <w:sz w:val="28"/>
          <w:szCs w:val="28"/>
        </w:rPr>
      </w:pPr>
      <w:r w:rsidRPr="00DB0B15">
        <w:rPr>
          <w:i/>
          <w:iCs/>
          <w:sz w:val="28"/>
          <w:szCs w:val="28"/>
        </w:rPr>
        <w:t xml:space="preserve">(Основание: </w:t>
      </w:r>
      <w:hyperlink r:id="rId98" w:history="1">
        <w:r w:rsidRPr="00DB0B15">
          <w:rPr>
            <w:rStyle w:val="Hyperlink"/>
            <w:i/>
            <w:iCs/>
            <w:color w:val="auto"/>
            <w:sz w:val="28"/>
            <w:szCs w:val="28"/>
            <w:u w:val="none"/>
          </w:rPr>
          <w:t>ч. 1 ст. 19</w:t>
        </w:r>
      </w:hyperlink>
      <w:r w:rsidRPr="00DB0B15">
        <w:rPr>
          <w:i/>
          <w:iCs/>
          <w:sz w:val="28"/>
          <w:szCs w:val="28"/>
        </w:rPr>
        <w:t xml:space="preserve"> Закона № 402-ФЗ, </w:t>
      </w:r>
      <w:hyperlink r:id="rId99" w:history="1">
        <w:r w:rsidRPr="00DB0B15">
          <w:rPr>
            <w:rStyle w:val="Hyperlink"/>
            <w:i/>
            <w:iCs/>
            <w:color w:val="auto"/>
            <w:sz w:val="28"/>
            <w:szCs w:val="28"/>
            <w:u w:val="none"/>
          </w:rPr>
          <w:t>п. 23</w:t>
        </w:r>
      </w:hyperlink>
      <w:r w:rsidRPr="00DB0B15">
        <w:rPr>
          <w:i/>
          <w:iCs/>
          <w:sz w:val="28"/>
          <w:szCs w:val="28"/>
        </w:rPr>
        <w:t xml:space="preserve"> СГС "Концептуальные основы", </w:t>
      </w:r>
      <w:hyperlink r:id="rId100"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18" w:name="_ref_307660"/>
      <w:r w:rsidRPr="00DB0B15">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fldSimple w:instr=" REF _ref_584780 \h \n \!  \* MERGEFORMAT " w:fldLock="1">
        <w:r w:rsidRPr="00DB0B15">
          <w:rPr>
            <w:sz w:val="28"/>
            <w:szCs w:val="28"/>
          </w:rPr>
          <w:t>6</w:t>
        </w:r>
      </w:fldSimple>
      <w:r w:rsidRPr="00DB0B15">
        <w:rPr>
          <w:sz w:val="28"/>
          <w:szCs w:val="28"/>
        </w:rPr>
        <w:t xml:space="preserve"> к Учетной политике.</w:t>
      </w:r>
      <w:bookmarkEnd w:id="18"/>
    </w:p>
    <w:p w:rsidR="00B709B6" w:rsidRPr="00DB0B15" w:rsidRDefault="00B709B6">
      <w:pPr>
        <w:rPr>
          <w:sz w:val="28"/>
          <w:szCs w:val="28"/>
        </w:rPr>
      </w:pPr>
      <w:r w:rsidRPr="00DB0B15">
        <w:rPr>
          <w:i/>
          <w:iCs/>
          <w:sz w:val="28"/>
          <w:szCs w:val="28"/>
        </w:rPr>
        <w:t xml:space="preserve">(Основание: </w:t>
      </w:r>
      <w:hyperlink r:id="rId101"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19" w:name="_ref_307661"/>
      <w:r w:rsidRPr="00DB0B15">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DB0B15">
          <w:rPr>
            <w:sz w:val="28"/>
            <w:szCs w:val="28"/>
          </w:rPr>
          <w:t>7</w:t>
        </w:r>
      </w:fldSimple>
      <w:r w:rsidRPr="00DB0B15">
        <w:rPr>
          <w:sz w:val="28"/>
          <w:szCs w:val="28"/>
        </w:rPr>
        <w:t xml:space="preserve"> к Учетной политике.</w:t>
      </w:r>
      <w:bookmarkEnd w:id="19"/>
    </w:p>
    <w:p w:rsidR="00B709B6" w:rsidRPr="00DB0B15" w:rsidRDefault="00B709B6">
      <w:pPr>
        <w:rPr>
          <w:sz w:val="28"/>
          <w:szCs w:val="28"/>
        </w:rPr>
      </w:pPr>
      <w:r w:rsidRPr="00DB0B15">
        <w:rPr>
          <w:i/>
          <w:iCs/>
          <w:sz w:val="28"/>
          <w:szCs w:val="28"/>
        </w:rPr>
        <w:t xml:space="preserve">(Основание: </w:t>
      </w:r>
      <w:hyperlink r:id="rId102" w:history="1">
        <w:r w:rsidRPr="00DB0B15">
          <w:rPr>
            <w:rStyle w:val="Hyperlink"/>
            <w:i/>
            <w:iCs/>
            <w:color w:val="auto"/>
            <w:sz w:val="28"/>
            <w:szCs w:val="28"/>
            <w:u w:val="none"/>
          </w:rPr>
          <w:t>ч. 3 ст. 11</w:t>
        </w:r>
      </w:hyperlink>
      <w:r w:rsidRPr="00DB0B15">
        <w:rPr>
          <w:i/>
          <w:iCs/>
          <w:sz w:val="28"/>
          <w:szCs w:val="28"/>
        </w:rPr>
        <w:t xml:space="preserve"> Закона № 402-ФЗ, </w:t>
      </w:r>
      <w:hyperlink r:id="rId103" w:history="1">
        <w:r w:rsidRPr="00DB0B15">
          <w:rPr>
            <w:rStyle w:val="Hyperlink"/>
            <w:i/>
            <w:iCs/>
            <w:color w:val="auto"/>
            <w:sz w:val="28"/>
            <w:szCs w:val="28"/>
            <w:u w:val="none"/>
          </w:rPr>
          <w:t>п. 80</w:t>
        </w:r>
      </w:hyperlink>
      <w:r w:rsidRPr="00DB0B15">
        <w:rPr>
          <w:i/>
          <w:iCs/>
          <w:sz w:val="28"/>
          <w:szCs w:val="28"/>
        </w:rPr>
        <w:t xml:space="preserve"> СГС "Концептуальные основы", </w:t>
      </w:r>
      <w:hyperlink r:id="rId104"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20" w:name="_ref_307662"/>
      <w:r w:rsidRPr="00DB0B15">
        <w:rPr>
          <w:sz w:val="28"/>
          <w:szCs w:val="28"/>
        </w:rPr>
        <w:t>Выдача денежных средств под отчет производится в соответствии с порядком, приведенным в Приложении № </w:t>
      </w:r>
      <w:fldSimple w:instr=" REF _ref_597263 \h \n \!  \* MERGEFORMAT " w:fldLock="1">
        <w:r w:rsidRPr="00DB0B15">
          <w:rPr>
            <w:sz w:val="28"/>
            <w:szCs w:val="28"/>
          </w:rPr>
          <w:t>9</w:t>
        </w:r>
      </w:fldSimple>
      <w:r w:rsidRPr="00DB0B15">
        <w:rPr>
          <w:sz w:val="28"/>
          <w:szCs w:val="28"/>
        </w:rPr>
        <w:t xml:space="preserve"> к Учетной политике.</w:t>
      </w:r>
      <w:bookmarkEnd w:id="20"/>
    </w:p>
    <w:p w:rsidR="00B709B6" w:rsidRPr="00DB0B15" w:rsidRDefault="00B709B6">
      <w:pPr>
        <w:rPr>
          <w:sz w:val="28"/>
          <w:szCs w:val="28"/>
        </w:rPr>
      </w:pPr>
      <w:r w:rsidRPr="00DB0B15">
        <w:rPr>
          <w:i/>
          <w:iCs/>
          <w:sz w:val="28"/>
          <w:szCs w:val="28"/>
        </w:rPr>
        <w:t xml:space="preserve">(Основание: </w:t>
      </w:r>
      <w:hyperlink r:id="rId105"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21" w:name="_ref_307663"/>
      <w:r w:rsidRPr="00DB0B15">
        <w:rPr>
          <w:sz w:val="28"/>
          <w:szCs w:val="28"/>
        </w:rPr>
        <w:t>Выдача под отчет денежных документов производится в соответствии с порядком, приведенным в Приложении № </w:t>
      </w:r>
      <w:fldSimple w:instr=" REF _ref_603567 \h \n \!  \* MERGEFORMAT " w:fldLock="1">
        <w:r w:rsidRPr="00DB0B15">
          <w:rPr>
            <w:sz w:val="28"/>
            <w:szCs w:val="28"/>
          </w:rPr>
          <w:t>10</w:t>
        </w:r>
      </w:fldSimple>
      <w:r w:rsidRPr="00DB0B15">
        <w:rPr>
          <w:sz w:val="28"/>
          <w:szCs w:val="28"/>
        </w:rPr>
        <w:t xml:space="preserve"> к Учетной политике.</w:t>
      </w:r>
      <w:bookmarkEnd w:id="21"/>
    </w:p>
    <w:p w:rsidR="00B709B6" w:rsidRPr="00DB0B15" w:rsidRDefault="00B709B6">
      <w:pPr>
        <w:rPr>
          <w:sz w:val="28"/>
          <w:szCs w:val="28"/>
        </w:rPr>
      </w:pPr>
      <w:r w:rsidRPr="00DB0B15">
        <w:rPr>
          <w:i/>
          <w:iCs/>
          <w:sz w:val="28"/>
          <w:szCs w:val="28"/>
        </w:rPr>
        <w:t xml:space="preserve">(Основание: </w:t>
      </w:r>
      <w:hyperlink r:id="rId106"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22" w:name="_ref_307664"/>
      <w:r w:rsidRPr="00DB0B15">
        <w:rPr>
          <w:sz w:val="28"/>
          <w:szCs w:val="28"/>
        </w:rPr>
        <w:t xml:space="preserve">Бланки строгой отчетности принимаются, хранятся и выдаются в соответствии с порядком, приведенным в Приложении № </w:t>
      </w:r>
      <w:fldSimple w:instr=" REF _ref_609886 \h \n \!  \* MERGEFORMAT " w:fldLock="1">
        <w:r w:rsidRPr="00DB0B15">
          <w:rPr>
            <w:sz w:val="28"/>
            <w:szCs w:val="28"/>
          </w:rPr>
          <w:t>11</w:t>
        </w:r>
      </w:fldSimple>
      <w:r w:rsidRPr="00DB0B15">
        <w:rPr>
          <w:sz w:val="28"/>
          <w:szCs w:val="28"/>
        </w:rPr>
        <w:t xml:space="preserve"> к Учетной политике.</w:t>
      </w:r>
      <w:bookmarkEnd w:id="22"/>
    </w:p>
    <w:p w:rsidR="00B709B6" w:rsidRPr="00DB0B15" w:rsidRDefault="00B709B6">
      <w:pPr>
        <w:rPr>
          <w:sz w:val="28"/>
          <w:szCs w:val="28"/>
        </w:rPr>
      </w:pPr>
      <w:r w:rsidRPr="00DB0B15">
        <w:rPr>
          <w:i/>
          <w:iCs/>
          <w:sz w:val="28"/>
          <w:szCs w:val="28"/>
        </w:rPr>
        <w:t xml:space="preserve">(Основание: </w:t>
      </w:r>
      <w:hyperlink r:id="rId107"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23" w:name="_ref_307665"/>
      <w:r w:rsidRPr="00DB0B15">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8" w:history="1">
        <w:r w:rsidRPr="00DB0B15">
          <w:rPr>
            <w:rStyle w:val="Hyperlink"/>
            <w:color w:val="auto"/>
            <w:sz w:val="28"/>
            <w:szCs w:val="28"/>
            <w:u w:val="none"/>
          </w:rPr>
          <w:t>СГС</w:t>
        </w:r>
      </w:hyperlink>
      <w:r w:rsidRPr="00DB0B15">
        <w:rPr>
          <w:sz w:val="28"/>
          <w:szCs w:val="28"/>
        </w:rPr>
        <w:t xml:space="preserve"> "События после отчетной даты".</w:t>
      </w:r>
      <w:bookmarkEnd w:id="23"/>
    </w:p>
    <w:p w:rsidR="00B709B6" w:rsidRPr="00DB0B15" w:rsidRDefault="00B709B6">
      <w:pPr>
        <w:pStyle w:val="Heading2"/>
        <w:rPr>
          <w:sz w:val="28"/>
          <w:szCs w:val="28"/>
        </w:rPr>
      </w:pPr>
      <w:bookmarkStart w:id="24" w:name="_ref_307666"/>
      <w:r w:rsidRPr="00DB0B15">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Приложении № </w:t>
      </w:r>
      <w:fldSimple w:instr=" REF _ref_628573 \h \n \!  \* MERGEFORMAT " w:fldLock="1">
        <w:r w:rsidRPr="00DB0B15">
          <w:rPr>
            <w:sz w:val="28"/>
            <w:szCs w:val="28"/>
          </w:rPr>
          <w:t>12</w:t>
        </w:r>
      </w:fldSimple>
      <w:r w:rsidRPr="00DB0B15">
        <w:rPr>
          <w:sz w:val="28"/>
          <w:szCs w:val="28"/>
        </w:rPr>
        <w:t xml:space="preserve"> к Учетной политике.</w:t>
      </w:r>
      <w:bookmarkEnd w:id="24"/>
    </w:p>
    <w:p w:rsidR="00B709B6" w:rsidRPr="00DB0B15" w:rsidRDefault="00B709B6">
      <w:pPr>
        <w:rPr>
          <w:sz w:val="28"/>
          <w:szCs w:val="28"/>
        </w:rPr>
      </w:pPr>
      <w:r w:rsidRPr="00DB0B15">
        <w:rPr>
          <w:i/>
          <w:iCs/>
          <w:sz w:val="28"/>
          <w:szCs w:val="28"/>
        </w:rPr>
        <w:t xml:space="preserve">(Основание: </w:t>
      </w:r>
      <w:hyperlink r:id="rId109"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25" w:name="_ref_307668"/>
      <w:r w:rsidRPr="00DB0B15">
        <w:rPr>
          <w:sz w:val="28"/>
          <w:szCs w:val="28"/>
        </w:rPr>
        <w:t>Рабочий план счетов формируется в составе номеров счетов учета для ведения синтетического и аналитического учета.</w:t>
      </w:r>
      <w:bookmarkEnd w:id="25"/>
    </w:p>
    <w:p w:rsidR="00B709B6" w:rsidRPr="00DB0B15" w:rsidRDefault="00B709B6">
      <w:pPr>
        <w:rPr>
          <w:sz w:val="28"/>
          <w:szCs w:val="28"/>
        </w:rPr>
      </w:pPr>
      <w:r w:rsidRPr="00DB0B15">
        <w:rPr>
          <w:i/>
          <w:iCs/>
          <w:sz w:val="28"/>
          <w:szCs w:val="28"/>
        </w:rPr>
        <w:t xml:space="preserve">(Основание: </w:t>
      </w:r>
      <w:hyperlink r:id="rId110"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1"/>
        <w:rPr>
          <w:sz w:val="28"/>
          <w:szCs w:val="28"/>
        </w:rPr>
      </w:pPr>
      <w:bookmarkStart w:id="26" w:name="_ref_15958"/>
      <w:r w:rsidRPr="00DB0B15">
        <w:rPr>
          <w:sz w:val="28"/>
          <w:szCs w:val="28"/>
        </w:rPr>
        <w:t>Основные средства</w:t>
      </w:r>
      <w:bookmarkEnd w:id="26"/>
    </w:p>
    <w:p w:rsidR="00B709B6" w:rsidRPr="00DB0B15" w:rsidRDefault="00B709B6">
      <w:pPr>
        <w:pStyle w:val="Heading2"/>
        <w:rPr>
          <w:sz w:val="28"/>
          <w:szCs w:val="28"/>
        </w:rPr>
      </w:pPr>
      <w:bookmarkStart w:id="27" w:name="_ref_314903"/>
      <w:r w:rsidRPr="00DB0B15">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1" w:history="1">
        <w:r w:rsidRPr="00DB0B15">
          <w:rPr>
            <w:rStyle w:val="Hyperlink"/>
            <w:color w:val="auto"/>
            <w:sz w:val="28"/>
            <w:szCs w:val="28"/>
            <w:u w:val="none"/>
          </w:rPr>
          <w:t>п. 35</w:t>
        </w:r>
      </w:hyperlink>
      <w:r w:rsidRPr="00DB0B15">
        <w:rPr>
          <w:sz w:val="28"/>
          <w:szCs w:val="28"/>
        </w:rPr>
        <w:t xml:space="preserve"> СГС "Основные средства", </w:t>
      </w:r>
      <w:hyperlink r:id="rId112" w:history="1">
        <w:r w:rsidRPr="00DB0B15">
          <w:rPr>
            <w:rStyle w:val="Hyperlink"/>
            <w:color w:val="auto"/>
            <w:sz w:val="28"/>
            <w:szCs w:val="28"/>
            <w:u w:val="none"/>
          </w:rPr>
          <w:t>п. 44</w:t>
        </w:r>
      </w:hyperlink>
      <w:r w:rsidRPr="00DB0B15">
        <w:rPr>
          <w:sz w:val="28"/>
          <w:szCs w:val="28"/>
        </w:rPr>
        <w:t xml:space="preserve"> Инструкции № 157н.</w:t>
      </w:r>
      <w:bookmarkEnd w:id="27"/>
    </w:p>
    <w:p w:rsidR="00B709B6" w:rsidRPr="00DB0B15" w:rsidRDefault="00B709B6">
      <w:pPr>
        <w:pStyle w:val="Heading2"/>
        <w:rPr>
          <w:sz w:val="28"/>
          <w:szCs w:val="28"/>
        </w:rPr>
      </w:pPr>
      <w:bookmarkStart w:id="28" w:name="_ref_321664"/>
      <w:r w:rsidRPr="00DB0B15">
        <w:rPr>
          <w:sz w:val="28"/>
          <w:szCs w:val="28"/>
        </w:rPr>
        <w:t>Амортизация по всем основным средствам начисляется линейным методом.</w:t>
      </w:r>
      <w:bookmarkEnd w:id="28"/>
    </w:p>
    <w:p w:rsidR="00B709B6" w:rsidRPr="00DB0B15" w:rsidRDefault="00B709B6">
      <w:pPr>
        <w:rPr>
          <w:sz w:val="28"/>
          <w:szCs w:val="28"/>
        </w:rPr>
      </w:pPr>
      <w:r w:rsidRPr="00DB0B15">
        <w:rPr>
          <w:i/>
          <w:iCs/>
          <w:sz w:val="28"/>
          <w:szCs w:val="28"/>
        </w:rPr>
        <w:t xml:space="preserve">(Основание: </w:t>
      </w:r>
      <w:hyperlink r:id="rId113" w:history="1">
        <w:r w:rsidRPr="00DB0B15">
          <w:rPr>
            <w:rStyle w:val="Hyperlink"/>
            <w:i/>
            <w:iCs/>
            <w:color w:val="auto"/>
            <w:sz w:val="28"/>
            <w:szCs w:val="28"/>
            <w:u w:val="none"/>
          </w:rPr>
          <w:t>п. п. 36</w:t>
        </w:r>
      </w:hyperlink>
      <w:r w:rsidRPr="00DB0B15">
        <w:rPr>
          <w:i/>
          <w:iCs/>
          <w:sz w:val="28"/>
          <w:szCs w:val="28"/>
        </w:rPr>
        <w:t>,</w:t>
      </w:r>
      <w:hyperlink r:id="rId114" w:history="1">
        <w:r w:rsidRPr="00DB0B15">
          <w:rPr>
            <w:rStyle w:val="Hyperlink"/>
            <w:i/>
            <w:iCs/>
            <w:color w:val="auto"/>
            <w:sz w:val="28"/>
            <w:szCs w:val="28"/>
            <w:u w:val="none"/>
          </w:rPr>
          <w:t>37</w:t>
        </w:r>
      </w:hyperlink>
      <w:r w:rsidRPr="00DB0B15">
        <w:rPr>
          <w:i/>
          <w:iCs/>
          <w:sz w:val="28"/>
          <w:szCs w:val="28"/>
        </w:rPr>
        <w:t xml:space="preserve"> СГС "Основные средства")</w:t>
      </w:r>
    </w:p>
    <w:p w:rsidR="00B709B6" w:rsidRPr="00DB0B15" w:rsidRDefault="00B709B6" w:rsidP="00603196">
      <w:pPr>
        <w:pStyle w:val="Heading2"/>
        <w:numPr>
          <w:ilvl w:val="0"/>
          <w:numId w:val="0"/>
        </w:numPr>
        <w:ind w:left="482"/>
        <w:rPr>
          <w:sz w:val="28"/>
          <w:szCs w:val="28"/>
        </w:rPr>
      </w:pPr>
      <w:bookmarkStart w:id="29" w:name="_ref_321667"/>
      <w:r>
        <w:rPr>
          <w:sz w:val="28"/>
          <w:szCs w:val="28"/>
        </w:rPr>
        <w:t xml:space="preserve">2.3 </w:t>
      </w:r>
      <w:r w:rsidRPr="00DB0B15">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9"/>
    </w:p>
    <w:p w:rsidR="00B709B6" w:rsidRPr="00DB0B15" w:rsidRDefault="00B709B6">
      <w:pPr>
        <w:rPr>
          <w:sz w:val="28"/>
          <w:szCs w:val="28"/>
        </w:rPr>
      </w:pPr>
      <w:r w:rsidRPr="00DB0B15">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15" w:history="1">
        <w:r w:rsidRPr="00DB0B15">
          <w:rPr>
            <w:rStyle w:val="Hyperlink"/>
            <w:color w:val="auto"/>
            <w:sz w:val="28"/>
            <w:szCs w:val="28"/>
            <w:u w:val="none"/>
          </w:rPr>
          <w:t>Постановлении</w:t>
        </w:r>
      </w:hyperlink>
      <w:r w:rsidRPr="00DB0B15">
        <w:rPr>
          <w:sz w:val="28"/>
          <w:szCs w:val="28"/>
        </w:rPr>
        <w:t xml:space="preserve"> Правительства РФ от 01.01.2002</w:t>
      </w:r>
      <w:r>
        <w:rPr>
          <w:sz w:val="28"/>
          <w:szCs w:val="28"/>
        </w:rPr>
        <w:t xml:space="preserve"> </w:t>
      </w:r>
      <w:r w:rsidRPr="00DB0B15">
        <w:rPr>
          <w:sz w:val="28"/>
          <w:szCs w:val="28"/>
        </w:rPr>
        <w:t>№ 1.</w:t>
      </w:r>
    </w:p>
    <w:p w:rsidR="00B709B6" w:rsidRPr="00DB0B15" w:rsidRDefault="00B709B6">
      <w:pPr>
        <w:rPr>
          <w:sz w:val="28"/>
          <w:szCs w:val="28"/>
        </w:rPr>
      </w:pPr>
      <w:r w:rsidRPr="00DB0B15">
        <w:rPr>
          <w:sz w:val="28"/>
          <w:szCs w:val="28"/>
        </w:rPr>
        <w:t>Для целей настоящего пункта стоимость структурной части объекта основных средств</w:t>
      </w:r>
      <w:r>
        <w:rPr>
          <w:sz w:val="28"/>
          <w:szCs w:val="28"/>
        </w:rPr>
        <w:t>,</w:t>
      </w:r>
      <w:r w:rsidRPr="00DB0B15">
        <w:rPr>
          <w:sz w:val="28"/>
          <w:szCs w:val="28"/>
        </w:rPr>
        <w:t xml:space="preserve"> считается значительной, если она составляет не менее 10% его общей стоимости.</w:t>
      </w:r>
    </w:p>
    <w:p w:rsidR="00B709B6" w:rsidRPr="00DB0B15" w:rsidRDefault="00B709B6">
      <w:pPr>
        <w:rPr>
          <w:sz w:val="28"/>
          <w:szCs w:val="28"/>
        </w:rPr>
      </w:pPr>
      <w:r w:rsidRPr="00DB0B15">
        <w:rPr>
          <w:i/>
          <w:iCs/>
          <w:sz w:val="28"/>
          <w:szCs w:val="28"/>
        </w:rPr>
        <w:t xml:space="preserve">(Основание: </w:t>
      </w:r>
      <w:hyperlink r:id="rId116" w:history="1">
        <w:r w:rsidRPr="00DB0B15">
          <w:rPr>
            <w:rStyle w:val="Hyperlink"/>
            <w:i/>
            <w:iCs/>
            <w:color w:val="auto"/>
            <w:sz w:val="28"/>
            <w:szCs w:val="28"/>
            <w:u w:val="none"/>
          </w:rPr>
          <w:t>п. 10</w:t>
        </w:r>
      </w:hyperlink>
      <w:r w:rsidRPr="00DB0B15">
        <w:rPr>
          <w:i/>
          <w:iCs/>
          <w:sz w:val="28"/>
          <w:szCs w:val="28"/>
        </w:rPr>
        <w:t xml:space="preserve"> СГС "Основные средства")</w:t>
      </w:r>
    </w:p>
    <w:p w:rsidR="00B709B6" w:rsidRPr="00DB0B15" w:rsidRDefault="00B709B6">
      <w:pPr>
        <w:pStyle w:val="Heading2"/>
        <w:rPr>
          <w:sz w:val="28"/>
          <w:szCs w:val="28"/>
        </w:rPr>
      </w:pPr>
      <w:bookmarkStart w:id="30" w:name="_ref_321668"/>
      <w:r w:rsidRPr="00DB0B15">
        <w:rPr>
          <w:sz w:val="28"/>
          <w:szCs w:val="28"/>
        </w:rPr>
        <w:t>Отдельными инвентарными объектами являются:</w:t>
      </w:r>
      <w:bookmarkEnd w:id="30"/>
    </w:p>
    <w:p w:rsidR="00B709B6" w:rsidRPr="00682CCB" w:rsidRDefault="00B709B6">
      <w:pPr>
        <w:pStyle w:val="ListParagraph"/>
        <w:numPr>
          <w:ilvl w:val="0"/>
          <w:numId w:val="4"/>
        </w:numPr>
        <w:spacing w:after="0"/>
        <w:ind w:left="482" w:firstLine="0"/>
        <w:jc w:val="both"/>
        <w:rPr>
          <w:sz w:val="28"/>
          <w:szCs w:val="28"/>
        </w:rPr>
      </w:pPr>
      <w:r>
        <w:rPr>
          <w:sz w:val="28"/>
          <w:szCs w:val="28"/>
          <w:lang w:val="en-US"/>
        </w:rPr>
        <w:t>ИБП</w:t>
      </w:r>
      <w:r w:rsidRPr="00682CCB">
        <w:rPr>
          <w:sz w:val="28"/>
          <w:szCs w:val="28"/>
        </w:rPr>
        <w:t>;</w:t>
      </w:r>
    </w:p>
    <w:p w:rsidR="00B709B6" w:rsidRPr="00DB0B15" w:rsidRDefault="00B709B6">
      <w:pPr>
        <w:pStyle w:val="ListParagraph"/>
        <w:numPr>
          <w:ilvl w:val="0"/>
          <w:numId w:val="4"/>
        </w:numPr>
        <w:spacing w:after="0"/>
        <w:ind w:left="482" w:firstLine="0"/>
        <w:jc w:val="both"/>
        <w:rPr>
          <w:sz w:val="28"/>
          <w:szCs w:val="28"/>
        </w:rPr>
      </w:pPr>
      <w:r w:rsidRPr="00DB0B15">
        <w:rPr>
          <w:sz w:val="28"/>
          <w:szCs w:val="28"/>
        </w:rPr>
        <w:t>принтеры;</w:t>
      </w:r>
    </w:p>
    <w:p w:rsidR="00B709B6" w:rsidRPr="00DB0B15" w:rsidRDefault="00B709B6">
      <w:pPr>
        <w:pStyle w:val="ListParagraph"/>
        <w:numPr>
          <w:ilvl w:val="0"/>
          <w:numId w:val="4"/>
        </w:numPr>
        <w:spacing w:after="0"/>
        <w:ind w:left="482" w:firstLine="0"/>
        <w:jc w:val="both"/>
        <w:rPr>
          <w:sz w:val="28"/>
          <w:szCs w:val="28"/>
        </w:rPr>
      </w:pPr>
      <w:r w:rsidRPr="00DB0B15">
        <w:rPr>
          <w:sz w:val="28"/>
          <w:szCs w:val="28"/>
        </w:rPr>
        <w:t>сканеры.</w:t>
      </w:r>
    </w:p>
    <w:p w:rsidR="00B709B6" w:rsidRPr="00DB0B15" w:rsidRDefault="00B709B6">
      <w:pPr>
        <w:rPr>
          <w:sz w:val="28"/>
          <w:szCs w:val="28"/>
        </w:rPr>
      </w:pPr>
      <w:r w:rsidRPr="00DB0B15">
        <w:rPr>
          <w:i/>
          <w:iCs/>
          <w:sz w:val="28"/>
          <w:szCs w:val="28"/>
        </w:rPr>
        <w:t xml:space="preserve">(Основание: </w:t>
      </w:r>
      <w:hyperlink r:id="rId117" w:history="1">
        <w:r w:rsidRPr="00DB0B15">
          <w:rPr>
            <w:rStyle w:val="Hyperlink"/>
            <w:i/>
            <w:iCs/>
            <w:color w:val="auto"/>
            <w:sz w:val="28"/>
            <w:szCs w:val="28"/>
            <w:u w:val="none"/>
          </w:rPr>
          <w:t>п. 10</w:t>
        </w:r>
      </w:hyperlink>
      <w:r w:rsidRPr="00DB0B15">
        <w:rPr>
          <w:i/>
          <w:iCs/>
          <w:sz w:val="28"/>
          <w:szCs w:val="28"/>
        </w:rPr>
        <w:t xml:space="preserve"> СГС "Основные средства", </w:t>
      </w:r>
      <w:hyperlink r:id="rId118" w:history="1">
        <w:r w:rsidRPr="00DB0B15">
          <w:rPr>
            <w:rStyle w:val="Hyperlink"/>
            <w:i/>
            <w:iCs/>
            <w:color w:val="auto"/>
            <w:sz w:val="28"/>
            <w:szCs w:val="28"/>
            <w:u w:val="none"/>
          </w:rPr>
          <w:t>п. 9</w:t>
        </w:r>
      </w:hyperlink>
      <w:r w:rsidRPr="00DB0B15">
        <w:rPr>
          <w:i/>
          <w:iCs/>
          <w:sz w:val="28"/>
          <w:szCs w:val="28"/>
        </w:rPr>
        <w:t xml:space="preserve"> СГС "Учетная политика", </w:t>
      </w:r>
      <w:hyperlink r:id="rId119" w:history="1">
        <w:r w:rsidRPr="00DB0B15">
          <w:rPr>
            <w:rStyle w:val="Hyperlink"/>
            <w:i/>
            <w:iCs/>
            <w:color w:val="auto"/>
            <w:sz w:val="28"/>
            <w:szCs w:val="28"/>
            <w:u w:val="none"/>
          </w:rPr>
          <w:t>п. п. 6</w:t>
        </w:r>
      </w:hyperlink>
      <w:r w:rsidRPr="00DB0B15">
        <w:rPr>
          <w:i/>
          <w:iCs/>
          <w:sz w:val="28"/>
          <w:szCs w:val="28"/>
        </w:rPr>
        <w:t xml:space="preserve">, </w:t>
      </w:r>
      <w:hyperlink r:id="rId120" w:history="1">
        <w:r w:rsidRPr="00DB0B15">
          <w:rPr>
            <w:rStyle w:val="Hyperlink"/>
            <w:i/>
            <w:iCs/>
            <w:color w:val="auto"/>
            <w:sz w:val="28"/>
            <w:szCs w:val="28"/>
            <w:u w:val="none"/>
          </w:rPr>
          <w:t>45</w:t>
        </w:r>
      </w:hyperlink>
      <w:r w:rsidRPr="00DB0B15">
        <w:rPr>
          <w:i/>
          <w:iCs/>
          <w:sz w:val="28"/>
          <w:szCs w:val="28"/>
        </w:rPr>
        <w:t xml:space="preserve"> Инструкции № 157н)</w:t>
      </w:r>
    </w:p>
    <w:p w:rsidR="00B709B6" w:rsidRPr="00DB0B15" w:rsidRDefault="00B709B6">
      <w:pPr>
        <w:pStyle w:val="Heading2"/>
        <w:rPr>
          <w:sz w:val="28"/>
          <w:szCs w:val="28"/>
        </w:rPr>
      </w:pPr>
      <w:bookmarkStart w:id="31" w:name="_ref_1441592"/>
      <w:r w:rsidRPr="00DB0B15">
        <w:rPr>
          <w:sz w:val="28"/>
          <w:szCs w:val="28"/>
        </w:rP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в один инвентарный объект, признаваемый комплексом объектов основных средств (учитывается в составе дороги).</w:t>
      </w:r>
      <w:bookmarkEnd w:id="31"/>
    </w:p>
    <w:p w:rsidR="00B709B6" w:rsidRPr="00DB0B15" w:rsidRDefault="00B709B6">
      <w:pPr>
        <w:rPr>
          <w:sz w:val="28"/>
          <w:szCs w:val="28"/>
        </w:rPr>
      </w:pPr>
      <w:r w:rsidRPr="00DB0B15">
        <w:rPr>
          <w:i/>
          <w:iCs/>
          <w:sz w:val="28"/>
          <w:szCs w:val="28"/>
        </w:rPr>
        <w:t xml:space="preserve">(Основание: </w:t>
      </w:r>
      <w:hyperlink r:id="rId121" w:history="1">
        <w:r w:rsidRPr="00DB0B15">
          <w:rPr>
            <w:rStyle w:val="Hyperlink"/>
            <w:i/>
            <w:iCs/>
            <w:color w:val="auto"/>
            <w:sz w:val="28"/>
            <w:szCs w:val="28"/>
            <w:u w:val="none"/>
          </w:rPr>
          <w:t>п. 45</w:t>
        </w:r>
      </w:hyperlink>
      <w:r w:rsidRPr="00DB0B15">
        <w:rPr>
          <w:i/>
          <w:iCs/>
          <w:sz w:val="28"/>
          <w:szCs w:val="28"/>
        </w:rPr>
        <w:t xml:space="preserve"> Инструкции № 157н)</w:t>
      </w:r>
    </w:p>
    <w:p w:rsidR="00B709B6" w:rsidRPr="00DB0B15" w:rsidRDefault="00B709B6">
      <w:pPr>
        <w:pStyle w:val="Heading2"/>
        <w:rPr>
          <w:sz w:val="28"/>
          <w:szCs w:val="28"/>
        </w:rPr>
      </w:pPr>
      <w:bookmarkStart w:id="32" w:name="_ref_321669"/>
      <w:r w:rsidRPr="00DB0B15">
        <w:rPr>
          <w:sz w:val="28"/>
          <w:szCs w:val="28"/>
        </w:rPr>
        <w:t>В целях получения дополнительных данных для раскрытия показателей отчетности устанавливаются следующие объекты аналитического учета:</w:t>
      </w:r>
      <w:bookmarkEnd w:id="32"/>
    </w:p>
    <w:p w:rsidR="00B709B6" w:rsidRPr="00DB0B15" w:rsidRDefault="00B709B6">
      <w:pPr>
        <w:pStyle w:val="ListParagraph"/>
        <w:numPr>
          <w:ilvl w:val="0"/>
          <w:numId w:val="5"/>
        </w:numPr>
        <w:spacing w:after="0"/>
        <w:ind w:left="482" w:firstLine="0"/>
        <w:jc w:val="both"/>
        <w:rPr>
          <w:sz w:val="28"/>
          <w:szCs w:val="28"/>
        </w:rPr>
      </w:pPr>
      <w:r w:rsidRPr="00DB0B15">
        <w:rPr>
          <w:sz w:val="28"/>
          <w:szCs w:val="28"/>
        </w:rPr>
        <w:t>в эксплуатации;</w:t>
      </w:r>
    </w:p>
    <w:p w:rsidR="00B709B6" w:rsidRPr="00DB0B15" w:rsidRDefault="00B709B6">
      <w:pPr>
        <w:pStyle w:val="ListParagraph"/>
        <w:numPr>
          <w:ilvl w:val="0"/>
          <w:numId w:val="5"/>
        </w:numPr>
        <w:spacing w:after="0"/>
        <w:ind w:left="482" w:firstLine="0"/>
        <w:jc w:val="both"/>
        <w:rPr>
          <w:sz w:val="28"/>
          <w:szCs w:val="28"/>
        </w:rPr>
      </w:pPr>
      <w:r w:rsidRPr="00DB0B15">
        <w:rPr>
          <w:sz w:val="28"/>
          <w:szCs w:val="28"/>
        </w:rPr>
        <w:t>в запасе;</w:t>
      </w:r>
    </w:p>
    <w:p w:rsidR="00B709B6" w:rsidRPr="00DB0B15" w:rsidRDefault="00B709B6">
      <w:pPr>
        <w:pStyle w:val="ListParagraph"/>
        <w:numPr>
          <w:ilvl w:val="0"/>
          <w:numId w:val="5"/>
        </w:numPr>
        <w:spacing w:after="0"/>
        <w:ind w:left="482" w:firstLine="0"/>
        <w:jc w:val="both"/>
        <w:rPr>
          <w:sz w:val="28"/>
          <w:szCs w:val="28"/>
        </w:rPr>
      </w:pPr>
      <w:r w:rsidRPr="00DB0B15">
        <w:rPr>
          <w:sz w:val="28"/>
          <w:szCs w:val="28"/>
        </w:rPr>
        <w:t>на консервации;</w:t>
      </w:r>
    </w:p>
    <w:p w:rsidR="00B709B6" w:rsidRPr="00DB0B15" w:rsidRDefault="00B709B6">
      <w:pPr>
        <w:pStyle w:val="ListParagraph"/>
        <w:numPr>
          <w:ilvl w:val="0"/>
          <w:numId w:val="5"/>
        </w:numPr>
        <w:spacing w:after="0"/>
        <w:ind w:left="482" w:firstLine="0"/>
        <w:jc w:val="both"/>
        <w:rPr>
          <w:sz w:val="28"/>
          <w:szCs w:val="28"/>
        </w:rPr>
      </w:pPr>
      <w:r w:rsidRPr="00DB0B15">
        <w:rPr>
          <w:sz w:val="28"/>
          <w:szCs w:val="28"/>
        </w:rPr>
        <w:t>получено в безвозмездное пользование (объекты учета финансовой (не</w:t>
      </w:r>
      <w:r w:rsidRPr="004447F8">
        <w:rPr>
          <w:sz w:val="28"/>
          <w:szCs w:val="28"/>
        </w:rPr>
        <w:t xml:space="preserve"> </w:t>
      </w:r>
      <w:r w:rsidRPr="00DB0B15">
        <w:rPr>
          <w:sz w:val="28"/>
          <w:szCs w:val="28"/>
        </w:rPr>
        <w:t>операционной) аренды).</w:t>
      </w:r>
    </w:p>
    <w:p w:rsidR="00B709B6" w:rsidRPr="00DB0B15" w:rsidRDefault="00B709B6">
      <w:pPr>
        <w:rPr>
          <w:sz w:val="28"/>
          <w:szCs w:val="28"/>
        </w:rPr>
      </w:pPr>
      <w:r w:rsidRPr="00DB0B15">
        <w:rPr>
          <w:i/>
          <w:iCs/>
          <w:sz w:val="28"/>
          <w:szCs w:val="28"/>
        </w:rPr>
        <w:t xml:space="preserve">(Основание: </w:t>
      </w:r>
      <w:hyperlink r:id="rId122" w:history="1">
        <w:r w:rsidRPr="00DB0B15">
          <w:rPr>
            <w:rStyle w:val="Hyperlink"/>
            <w:i/>
            <w:iCs/>
            <w:color w:val="auto"/>
            <w:sz w:val="28"/>
            <w:szCs w:val="28"/>
            <w:u w:val="none"/>
          </w:rPr>
          <w:t>п. 7</w:t>
        </w:r>
      </w:hyperlink>
      <w:r w:rsidRPr="00DB0B15">
        <w:rPr>
          <w:i/>
          <w:iCs/>
          <w:sz w:val="28"/>
          <w:szCs w:val="28"/>
        </w:rPr>
        <w:t xml:space="preserve"> СГС "Основные средства")</w:t>
      </w:r>
    </w:p>
    <w:p w:rsidR="00B709B6" w:rsidRPr="00DB0B15" w:rsidRDefault="00B709B6">
      <w:pPr>
        <w:pStyle w:val="Heading2"/>
        <w:rPr>
          <w:sz w:val="28"/>
          <w:szCs w:val="28"/>
        </w:rPr>
      </w:pPr>
      <w:bookmarkStart w:id="33" w:name="_ref_321670"/>
      <w:r w:rsidRPr="00DB0B15">
        <w:rPr>
          <w:sz w:val="28"/>
          <w:szCs w:val="28"/>
        </w:rPr>
        <w:t>Каждому инвентарному объекту основных средств присваивается инвентарный номер, состоящий из 12 знаков:</w:t>
      </w:r>
      <w:bookmarkEnd w:id="33"/>
    </w:p>
    <w:p w:rsidR="00B709B6" w:rsidRPr="00DB0B15" w:rsidRDefault="00B709B6">
      <w:pPr>
        <w:rPr>
          <w:sz w:val="28"/>
          <w:szCs w:val="28"/>
        </w:rPr>
      </w:pPr>
      <w:r w:rsidRPr="00DB0B15">
        <w:rPr>
          <w:sz w:val="28"/>
          <w:szCs w:val="28"/>
        </w:rPr>
        <w:t>1-й знак - код вида финансового обеспечения (деятельности);</w:t>
      </w:r>
    </w:p>
    <w:p w:rsidR="00B709B6" w:rsidRPr="00DB0B15" w:rsidRDefault="00B709B6">
      <w:pPr>
        <w:rPr>
          <w:sz w:val="28"/>
          <w:szCs w:val="28"/>
        </w:rPr>
      </w:pPr>
      <w:r w:rsidRPr="00DB0B15">
        <w:rPr>
          <w:sz w:val="28"/>
          <w:szCs w:val="28"/>
        </w:rPr>
        <w:t>2 - 4-й знаки - код синтетического счета;</w:t>
      </w:r>
    </w:p>
    <w:p w:rsidR="00B709B6" w:rsidRPr="00DB0B15" w:rsidRDefault="00B709B6">
      <w:pPr>
        <w:rPr>
          <w:sz w:val="28"/>
          <w:szCs w:val="28"/>
        </w:rPr>
      </w:pPr>
      <w:r w:rsidRPr="00DB0B15">
        <w:rPr>
          <w:sz w:val="28"/>
          <w:szCs w:val="28"/>
        </w:rPr>
        <w:t>5 - 6-й знаки - код аналитического счета;</w:t>
      </w:r>
    </w:p>
    <w:p w:rsidR="00B709B6" w:rsidRPr="00DB0B15" w:rsidRDefault="00B709B6">
      <w:pPr>
        <w:rPr>
          <w:sz w:val="28"/>
          <w:szCs w:val="28"/>
        </w:rPr>
      </w:pPr>
      <w:r w:rsidRPr="00DB0B15">
        <w:rPr>
          <w:sz w:val="28"/>
          <w:szCs w:val="28"/>
        </w:rPr>
        <w:t>7 - 12-й з</w:t>
      </w:r>
      <w:r>
        <w:rPr>
          <w:sz w:val="28"/>
          <w:szCs w:val="28"/>
        </w:rPr>
        <w:t>наки - порядковый номер объекта.</w:t>
      </w:r>
    </w:p>
    <w:p w:rsidR="00B709B6" w:rsidRPr="00DB0B15" w:rsidRDefault="00B709B6">
      <w:pPr>
        <w:rPr>
          <w:sz w:val="28"/>
          <w:szCs w:val="28"/>
        </w:rPr>
      </w:pPr>
      <w:r w:rsidRPr="00DB0B15">
        <w:rPr>
          <w:i/>
          <w:iCs/>
          <w:sz w:val="28"/>
          <w:szCs w:val="28"/>
        </w:rPr>
        <w:t xml:space="preserve">(Основание: </w:t>
      </w:r>
      <w:hyperlink r:id="rId123" w:history="1">
        <w:r w:rsidRPr="00DB0B15">
          <w:rPr>
            <w:rStyle w:val="Hyperlink"/>
            <w:i/>
            <w:iCs/>
            <w:color w:val="auto"/>
            <w:sz w:val="28"/>
            <w:szCs w:val="28"/>
            <w:u w:val="none"/>
          </w:rPr>
          <w:t>п. 9</w:t>
        </w:r>
      </w:hyperlink>
      <w:r w:rsidRPr="00DB0B15">
        <w:rPr>
          <w:i/>
          <w:iCs/>
          <w:sz w:val="28"/>
          <w:szCs w:val="28"/>
        </w:rPr>
        <w:t xml:space="preserve"> СГС "Основные средства", </w:t>
      </w:r>
      <w:hyperlink r:id="rId124" w:history="1">
        <w:r w:rsidRPr="00DB0B15">
          <w:rPr>
            <w:rStyle w:val="Hyperlink"/>
            <w:i/>
            <w:iCs/>
            <w:color w:val="auto"/>
            <w:sz w:val="28"/>
            <w:szCs w:val="28"/>
            <w:u w:val="none"/>
          </w:rPr>
          <w:t>п. 46</w:t>
        </w:r>
      </w:hyperlink>
      <w:r w:rsidRPr="00DB0B15">
        <w:rPr>
          <w:i/>
          <w:iCs/>
          <w:sz w:val="28"/>
          <w:szCs w:val="28"/>
        </w:rPr>
        <w:t xml:space="preserve"> Инструкции № 157н)</w:t>
      </w:r>
    </w:p>
    <w:p w:rsidR="00B709B6" w:rsidRPr="00DB0B15" w:rsidRDefault="00B709B6">
      <w:pPr>
        <w:pStyle w:val="Heading2"/>
        <w:rPr>
          <w:sz w:val="28"/>
          <w:szCs w:val="28"/>
        </w:rPr>
      </w:pPr>
      <w:bookmarkStart w:id="34" w:name="_ref_321671"/>
      <w:r w:rsidRPr="00DB0B15">
        <w:rPr>
          <w:sz w:val="28"/>
          <w:szCs w:val="28"/>
        </w:rPr>
        <w:t>Инвентарный номер наносится:</w:t>
      </w:r>
      <w:bookmarkEnd w:id="34"/>
    </w:p>
    <w:p w:rsidR="00B709B6" w:rsidRPr="00DB0B15" w:rsidRDefault="00B709B6">
      <w:pPr>
        <w:rPr>
          <w:sz w:val="28"/>
          <w:szCs w:val="28"/>
        </w:rPr>
      </w:pPr>
      <w:r w:rsidRPr="00DB0B15">
        <w:rPr>
          <w:sz w:val="28"/>
          <w:szCs w:val="28"/>
        </w:rPr>
        <w:t>- на объекты недвижимого имущества - несмываемой краской;</w:t>
      </w:r>
    </w:p>
    <w:p w:rsidR="00B709B6" w:rsidRPr="00DB0B15" w:rsidRDefault="00B709B6">
      <w:pPr>
        <w:rPr>
          <w:sz w:val="28"/>
          <w:szCs w:val="28"/>
        </w:rPr>
      </w:pPr>
      <w:r w:rsidRPr="00DB0B15">
        <w:rPr>
          <w:sz w:val="28"/>
          <w:szCs w:val="28"/>
        </w:rPr>
        <w:t>- на объекты движимого имущества - несмываемой краской.</w:t>
      </w:r>
    </w:p>
    <w:p w:rsidR="00B709B6" w:rsidRPr="00DB0B15" w:rsidRDefault="00B709B6">
      <w:pPr>
        <w:rPr>
          <w:sz w:val="28"/>
          <w:szCs w:val="28"/>
        </w:rPr>
      </w:pPr>
      <w:r w:rsidRPr="00DB0B15">
        <w:rPr>
          <w:i/>
          <w:iCs/>
          <w:sz w:val="28"/>
          <w:szCs w:val="28"/>
        </w:rPr>
        <w:t xml:space="preserve">(Основание: </w:t>
      </w:r>
      <w:hyperlink r:id="rId125" w:history="1">
        <w:r w:rsidRPr="00DB0B15">
          <w:rPr>
            <w:rStyle w:val="Hyperlink"/>
            <w:i/>
            <w:iCs/>
            <w:color w:val="auto"/>
            <w:sz w:val="28"/>
            <w:szCs w:val="28"/>
            <w:u w:val="none"/>
          </w:rPr>
          <w:t>п. 46</w:t>
        </w:r>
      </w:hyperlink>
      <w:r w:rsidRPr="00DB0B15">
        <w:rPr>
          <w:i/>
          <w:iCs/>
          <w:sz w:val="28"/>
          <w:szCs w:val="28"/>
        </w:rPr>
        <w:t xml:space="preserve"> Инструкции № 157н)</w:t>
      </w:r>
    </w:p>
    <w:p w:rsidR="00B709B6" w:rsidRPr="00DB0B15" w:rsidRDefault="00B709B6">
      <w:pPr>
        <w:pStyle w:val="Heading2"/>
        <w:rPr>
          <w:sz w:val="28"/>
          <w:szCs w:val="28"/>
        </w:rPr>
      </w:pPr>
      <w:bookmarkStart w:id="35" w:name="_ref_321672"/>
      <w:r w:rsidRPr="00DB0B15">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5"/>
    </w:p>
    <w:p w:rsidR="00B709B6" w:rsidRPr="00DB0B15" w:rsidRDefault="00B709B6">
      <w:pPr>
        <w:rPr>
          <w:sz w:val="28"/>
          <w:szCs w:val="28"/>
        </w:rPr>
      </w:pPr>
      <w:r w:rsidRPr="00DB0B15">
        <w:rPr>
          <w:i/>
          <w:iCs/>
          <w:sz w:val="28"/>
          <w:szCs w:val="28"/>
        </w:rPr>
        <w:t xml:space="preserve">(Основание: </w:t>
      </w:r>
      <w:hyperlink r:id="rId126" w:history="1">
        <w:r w:rsidRPr="00DB0B15">
          <w:rPr>
            <w:rStyle w:val="Hyperlink"/>
            <w:i/>
            <w:iCs/>
            <w:color w:val="auto"/>
            <w:sz w:val="28"/>
            <w:szCs w:val="28"/>
            <w:u w:val="none"/>
          </w:rPr>
          <w:t>п. 46</w:t>
        </w:r>
      </w:hyperlink>
      <w:r w:rsidRPr="00DB0B15">
        <w:rPr>
          <w:i/>
          <w:iCs/>
          <w:sz w:val="28"/>
          <w:szCs w:val="28"/>
        </w:rPr>
        <w:t xml:space="preserve"> Инструкции № 157н)</w:t>
      </w:r>
    </w:p>
    <w:p w:rsidR="00B709B6" w:rsidRPr="00DB0B15" w:rsidRDefault="00B709B6">
      <w:pPr>
        <w:pStyle w:val="Heading2"/>
        <w:rPr>
          <w:sz w:val="28"/>
          <w:szCs w:val="28"/>
        </w:rPr>
      </w:pPr>
      <w:bookmarkStart w:id="36" w:name="_ref_321673"/>
      <w:r w:rsidRPr="00DB0B15">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6"/>
    </w:p>
    <w:p w:rsidR="00B709B6" w:rsidRPr="00DB0B15" w:rsidRDefault="00B709B6">
      <w:pPr>
        <w:rPr>
          <w:sz w:val="28"/>
          <w:szCs w:val="28"/>
        </w:rPr>
      </w:pPr>
      <w:r w:rsidRPr="00DB0B15">
        <w:rPr>
          <w:i/>
          <w:iCs/>
          <w:sz w:val="28"/>
          <w:szCs w:val="28"/>
        </w:rPr>
        <w:t xml:space="preserve">(Основание: </w:t>
      </w:r>
      <w:hyperlink r:id="rId127" w:history="1">
        <w:r w:rsidRPr="00DB0B15">
          <w:rPr>
            <w:rStyle w:val="Hyperlink"/>
            <w:i/>
            <w:iCs/>
            <w:color w:val="auto"/>
            <w:sz w:val="28"/>
            <w:szCs w:val="28"/>
            <w:u w:val="none"/>
          </w:rPr>
          <w:t>п. п. 52</w:t>
        </w:r>
      </w:hyperlink>
      <w:r w:rsidRPr="00DB0B15">
        <w:rPr>
          <w:i/>
          <w:iCs/>
          <w:sz w:val="28"/>
          <w:szCs w:val="28"/>
        </w:rPr>
        <w:t xml:space="preserve">, </w:t>
      </w:r>
      <w:hyperlink r:id="rId128" w:history="1">
        <w:r w:rsidRPr="00DB0B15">
          <w:rPr>
            <w:rStyle w:val="Hyperlink"/>
            <w:i/>
            <w:iCs/>
            <w:color w:val="auto"/>
            <w:sz w:val="28"/>
            <w:szCs w:val="28"/>
            <w:u w:val="none"/>
          </w:rPr>
          <w:t>54</w:t>
        </w:r>
      </w:hyperlink>
      <w:r w:rsidRPr="00DB0B15">
        <w:rPr>
          <w:i/>
          <w:iCs/>
          <w:sz w:val="28"/>
          <w:szCs w:val="28"/>
        </w:rPr>
        <w:t xml:space="preserve"> СГС "Концептуальные основы", </w:t>
      </w:r>
      <w:hyperlink r:id="rId129" w:history="1">
        <w:r w:rsidRPr="00DB0B15">
          <w:rPr>
            <w:rStyle w:val="Hyperlink"/>
            <w:i/>
            <w:iCs/>
            <w:color w:val="auto"/>
            <w:sz w:val="28"/>
            <w:szCs w:val="28"/>
            <w:u w:val="none"/>
          </w:rPr>
          <w:t>п. 31</w:t>
        </w:r>
      </w:hyperlink>
      <w:r w:rsidRPr="00DB0B15">
        <w:rPr>
          <w:i/>
          <w:iCs/>
          <w:sz w:val="28"/>
          <w:szCs w:val="28"/>
        </w:rPr>
        <w:t xml:space="preserve"> Инструкции № 157н)</w:t>
      </w:r>
    </w:p>
    <w:p w:rsidR="00B709B6" w:rsidRPr="00DB0B15" w:rsidRDefault="00B709B6" w:rsidP="001C0FC6">
      <w:pPr>
        <w:shd w:val="clear" w:color="auto" w:fill="FFFFFF"/>
        <w:rPr>
          <w:sz w:val="28"/>
          <w:szCs w:val="28"/>
        </w:rPr>
      </w:pPr>
      <w:bookmarkStart w:id="37" w:name="_ref_321674"/>
      <w:r w:rsidRPr="00DB0B15">
        <w:rPr>
          <w:sz w:val="28"/>
          <w:szCs w:val="28"/>
        </w:rPr>
        <w:t>В Инвентарных карточках учета нефинансовых активов (</w:t>
      </w:r>
      <w:hyperlink r:id="rId130" w:history="1">
        <w:r w:rsidRPr="00DB0B15">
          <w:rPr>
            <w:rStyle w:val="Hyperlink"/>
            <w:color w:val="auto"/>
            <w:sz w:val="28"/>
            <w:szCs w:val="28"/>
            <w:u w:val="none"/>
          </w:rPr>
          <w:t>ф. 0504031</w:t>
        </w:r>
      </w:hyperlink>
      <w:r w:rsidRPr="00DB0B15">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7"/>
      <w:r>
        <w:rPr>
          <w:sz w:val="28"/>
          <w:szCs w:val="28"/>
        </w:rPr>
        <w:t xml:space="preserve"> </w:t>
      </w:r>
      <w:r>
        <w:t xml:space="preserve">По </w:t>
      </w:r>
      <w:r w:rsidRPr="000F489B">
        <w:rPr>
          <w:color w:val="000000"/>
          <w:sz w:val="28"/>
          <w:szCs w:val="28"/>
        </w:rPr>
        <w:t xml:space="preserve">договору установка системы включена в общую стоимость строительства здания или реконструкции, дооборудования – все расходы отразите по </w:t>
      </w:r>
      <w:hyperlink r:id="rId131" w:anchor="/document/99/499032456/XA00MGM2NJ/" w:tooltip="Статья 310. Увеличение стоимости основных средств" w:history="1">
        <w:r w:rsidRPr="000F489B">
          <w:rPr>
            <w:rStyle w:val="Hyperlink"/>
            <w:color w:val="000000"/>
            <w:sz w:val="28"/>
            <w:szCs w:val="28"/>
          </w:rPr>
          <w:t>статье КОСГУ 310</w:t>
        </w:r>
      </w:hyperlink>
      <w:r w:rsidRPr="000F489B">
        <w:rPr>
          <w:color w:val="000000"/>
          <w:sz w:val="28"/>
          <w:szCs w:val="28"/>
        </w:rPr>
        <w:t xml:space="preserve"> «Увеличение стоимости основных средств» и соответствующему КВР </w:t>
      </w:r>
      <w:hyperlink r:id="rId132" w:anchor="/document/99/499032456/XA00S0I2PG/" w:tooltip="400 Капитальные вложения в объекты государственной (муниципальной) собственности" w:history="1">
        <w:r w:rsidRPr="000F489B">
          <w:rPr>
            <w:rStyle w:val="Hyperlink"/>
            <w:color w:val="000000"/>
            <w:sz w:val="28"/>
            <w:szCs w:val="28"/>
          </w:rPr>
          <w:t>группы 400</w:t>
        </w:r>
      </w:hyperlink>
      <w:r w:rsidRPr="000F489B">
        <w:rPr>
          <w:color w:val="000000"/>
          <w:sz w:val="28"/>
          <w:szCs w:val="28"/>
        </w:rPr>
        <w:t xml:space="preserve"> «Капитальные вложения в объекты государственной (муниципальной) собственности».</w:t>
      </w:r>
    </w:p>
    <w:p w:rsidR="00B709B6" w:rsidRPr="00DB0B15" w:rsidRDefault="00B709B6">
      <w:pPr>
        <w:rPr>
          <w:sz w:val="28"/>
          <w:szCs w:val="28"/>
        </w:rPr>
      </w:pPr>
      <w:r w:rsidRPr="00DB0B15">
        <w:rPr>
          <w:i/>
          <w:iCs/>
          <w:sz w:val="28"/>
          <w:szCs w:val="28"/>
        </w:rPr>
        <w:t xml:space="preserve">(Основание: </w:t>
      </w:r>
      <w:hyperlink r:id="rId133"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38" w:name="_ref_321676"/>
      <w:r w:rsidRPr="00DB0B15">
        <w:rPr>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38"/>
    </w:p>
    <w:p w:rsidR="00B709B6" w:rsidRPr="00DB0B15" w:rsidRDefault="00B709B6">
      <w:pPr>
        <w:rPr>
          <w:sz w:val="28"/>
          <w:szCs w:val="28"/>
        </w:rPr>
      </w:pPr>
      <w:r w:rsidRPr="00DB0B15">
        <w:rPr>
          <w:i/>
          <w:iCs/>
          <w:sz w:val="28"/>
          <w:szCs w:val="28"/>
        </w:rPr>
        <w:t xml:space="preserve">(Основание: </w:t>
      </w:r>
      <w:hyperlink r:id="rId134" w:history="1">
        <w:r w:rsidRPr="00DB0B15">
          <w:rPr>
            <w:rStyle w:val="Hyperlink"/>
            <w:i/>
            <w:iCs/>
            <w:color w:val="auto"/>
            <w:sz w:val="28"/>
            <w:szCs w:val="28"/>
            <w:u w:val="none"/>
          </w:rPr>
          <w:t>п. 19</w:t>
        </w:r>
      </w:hyperlink>
      <w:r w:rsidRPr="00DB0B15">
        <w:rPr>
          <w:i/>
          <w:iCs/>
          <w:sz w:val="28"/>
          <w:szCs w:val="28"/>
        </w:rPr>
        <w:t xml:space="preserve"> СГС "Основные средства")</w:t>
      </w:r>
    </w:p>
    <w:p w:rsidR="00B709B6" w:rsidRPr="00DB0B15" w:rsidRDefault="00B709B6">
      <w:pPr>
        <w:pStyle w:val="Heading2"/>
        <w:rPr>
          <w:sz w:val="28"/>
          <w:szCs w:val="28"/>
        </w:rPr>
      </w:pPr>
      <w:bookmarkStart w:id="39" w:name="_ref_321677"/>
      <w:r w:rsidRPr="00DB0B15">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9"/>
    </w:p>
    <w:p w:rsidR="00B709B6" w:rsidRPr="00DB0B15" w:rsidRDefault="00B709B6">
      <w:pPr>
        <w:rPr>
          <w:sz w:val="28"/>
          <w:szCs w:val="28"/>
        </w:rPr>
      </w:pPr>
      <w:r w:rsidRPr="00DB0B15">
        <w:rPr>
          <w:i/>
          <w:iCs/>
          <w:sz w:val="28"/>
          <w:szCs w:val="28"/>
        </w:rPr>
        <w:t xml:space="preserve">(Основание: </w:t>
      </w:r>
      <w:hyperlink r:id="rId135" w:history="1">
        <w:r w:rsidRPr="00DB0B15">
          <w:rPr>
            <w:rStyle w:val="Hyperlink"/>
            <w:i/>
            <w:iCs/>
            <w:color w:val="auto"/>
            <w:sz w:val="28"/>
            <w:szCs w:val="28"/>
            <w:u w:val="none"/>
          </w:rPr>
          <w:t>п. 19</w:t>
        </w:r>
      </w:hyperlink>
      <w:r w:rsidRPr="00DB0B15">
        <w:rPr>
          <w:i/>
          <w:iCs/>
          <w:sz w:val="28"/>
          <w:szCs w:val="28"/>
        </w:rPr>
        <w:t xml:space="preserve"> СГС "Основные средства")</w:t>
      </w:r>
    </w:p>
    <w:p w:rsidR="00B709B6" w:rsidRDefault="00B709B6">
      <w:pPr>
        <w:pStyle w:val="Heading2"/>
        <w:rPr>
          <w:sz w:val="28"/>
          <w:szCs w:val="28"/>
        </w:rPr>
      </w:pPr>
      <w:bookmarkStart w:id="40" w:name="_ref_321679"/>
      <w:r>
        <w:rPr>
          <w:sz w:val="28"/>
          <w:szCs w:val="28"/>
        </w:rPr>
        <w:t xml:space="preserve"> Балансовая стоимость объекта основных средств вида «Транспортное средство»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 </w:t>
      </w:r>
    </w:p>
    <w:p w:rsidR="00B709B6" w:rsidRPr="00A67518" w:rsidRDefault="00B709B6" w:rsidP="00A67518">
      <w:pPr>
        <w:rPr>
          <w:sz w:val="28"/>
          <w:szCs w:val="28"/>
        </w:rPr>
      </w:pPr>
      <w:r w:rsidRPr="00A67518">
        <w:rPr>
          <w:sz w:val="28"/>
          <w:szCs w:val="28"/>
        </w:rPr>
        <w:t>Одновременно балансовая  стоимость  этого объекта уменьшается на стоимость выбывающих</w:t>
      </w:r>
      <w:r>
        <w:rPr>
          <w:sz w:val="28"/>
          <w:szCs w:val="28"/>
        </w:rPr>
        <w:t>,</w:t>
      </w:r>
      <w:r w:rsidRPr="00A67518">
        <w:rPr>
          <w:sz w:val="28"/>
          <w:szCs w:val="28"/>
        </w:rPr>
        <w:t xml:space="preserve"> заменяющих </w:t>
      </w:r>
      <w:r>
        <w:rPr>
          <w:sz w:val="28"/>
          <w:szCs w:val="28"/>
        </w:rPr>
        <w:t>частей</w:t>
      </w:r>
    </w:p>
    <w:p w:rsidR="00B709B6" w:rsidRPr="00DB0B15" w:rsidRDefault="00B709B6" w:rsidP="00A67518">
      <w:pPr>
        <w:rPr>
          <w:sz w:val="28"/>
          <w:szCs w:val="28"/>
        </w:rPr>
      </w:pPr>
      <w:r w:rsidRPr="00DB0B15">
        <w:rPr>
          <w:i/>
          <w:iCs/>
          <w:sz w:val="28"/>
          <w:szCs w:val="28"/>
        </w:rPr>
        <w:t xml:space="preserve">(Основание: </w:t>
      </w:r>
      <w:hyperlink r:id="rId136" w:history="1">
        <w:r w:rsidRPr="00DB0B15">
          <w:rPr>
            <w:rStyle w:val="Hyperlink"/>
            <w:i/>
            <w:iCs/>
            <w:color w:val="auto"/>
            <w:sz w:val="28"/>
            <w:szCs w:val="28"/>
            <w:u w:val="none"/>
          </w:rPr>
          <w:t>п. 19</w:t>
        </w:r>
      </w:hyperlink>
      <w:r>
        <w:t>,27</w:t>
      </w:r>
      <w:r w:rsidRPr="00DB0B15">
        <w:rPr>
          <w:i/>
          <w:iCs/>
          <w:sz w:val="28"/>
          <w:szCs w:val="28"/>
        </w:rPr>
        <w:t xml:space="preserve"> СГС "Основные средства")</w:t>
      </w:r>
    </w:p>
    <w:p w:rsidR="00B709B6" w:rsidRPr="00A67518" w:rsidRDefault="00B709B6" w:rsidP="00A67518"/>
    <w:p w:rsidR="00B709B6" w:rsidRPr="00DB0B15" w:rsidRDefault="00B709B6">
      <w:pPr>
        <w:pStyle w:val="Heading2"/>
        <w:rPr>
          <w:sz w:val="28"/>
          <w:szCs w:val="28"/>
        </w:rPr>
      </w:pPr>
      <w:r>
        <w:rPr>
          <w:sz w:val="28"/>
          <w:szCs w:val="28"/>
        </w:rPr>
        <w:t xml:space="preserve"> </w:t>
      </w:r>
      <w:r w:rsidRPr="00DB0B15">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0"/>
    </w:p>
    <w:p w:rsidR="00B709B6" w:rsidRPr="00DB0B15" w:rsidRDefault="00B709B6">
      <w:pPr>
        <w:rPr>
          <w:sz w:val="28"/>
          <w:szCs w:val="28"/>
        </w:rPr>
      </w:pPr>
      <w:r w:rsidRPr="00DB0B15">
        <w:rPr>
          <w:i/>
          <w:iCs/>
          <w:sz w:val="28"/>
          <w:szCs w:val="28"/>
        </w:rPr>
        <w:t xml:space="preserve">(Основание: </w:t>
      </w:r>
      <w:hyperlink r:id="rId137" w:history="1">
        <w:r w:rsidRPr="00DB0B15">
          <w:rPr>
            <w:rStyle w:val="Hyperlink"/>
            <w:i/>
            <w:iCs/>
            <w:color w:val="auto"/>
            <w:sz w:val="28"/>
            <w:szCs w:val="28"/>
            <w:u w:val="none"/>
          </w:rPr>
          <w:t>п. 41</w:t>
        </w:r>
      </w:hyperlink>
      <w:r w:rsidRPr="00DB0B15">
        <w:rPr>
          <w:i/>
          <w:iCs/>
          <w:sz w:val="28"/>
          <w:szCs w:val="28"/>
        </w:rPr>
        <w:t xml:space="preserve"> СГС "Основные средства")</w:t>
      </w:r>
    </w:p>
    <w:p w:rsidR="00B709B6" w:rsidRPr="00DB0B15" w:rsidRDefault="00B709B6">
      <w:pPr>
        <w:pStyle w:val="Heading2"/>
        <w:rPr>
          <w:sz w:val="28"/>
          <w:szCs w:val="28"/>
        </w:rPr>
      </w:pPr>
      <w:bookmarkStart w:id="41" w:name="_ref_321680"/>
      <w:r w:rsidRPr="00DB0B15">
        <w:rPr>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1"/>
    </w:p>
    <w:p w:rsidR="00B709B6" w:rsidRPr="00DB0B15" w:rsidRDefault="00B709B6">
      <w:pPr>
        <w:rPr>
          <w:sz w:val="28"/>
          <w:szCs w:val="28"/>
        </w:rPr>
      </w:pPr>
      <w:r w:rsidRPr="00DB0B15">
        <w:rPr>
          <w:i/>
          <w:iCs/>
          <w:sz w:val="28"/>
          <w:szCs w:val="28"/>
        </w:rPr>
        <w:t xml:space="preserve">(Основание: </w:t>
      </w:r>
      <w:hyperlink r:id="rId138"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42" w:name="_ref_321681"/>
      <w:r w:rsidRPr="00DB0B15">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42"/>
    </w:p>
    <w:p w:rsidR="00B709B6" w:rsidRPr="00DB0B15" w:rsidRDefault="00B709B6">
      <w:pPr>
        <w:rPr>
          <w:sz w:val="28"/>
          <w:szCs w:val="28"/>
        </w:rPr>
      </w:pPr>
      <w:r w:rsidRPr="00DB0B15">
        <w:rPr>
          <w:i/>
          <w:iCs/>
          <w:sz w:val="28"/>
          <w:szCs w:val="28"/>
        </w:rPr>
        <w:t xml:space="preserve">(Основание: </w:t>
      </w:r>
      <w:hyperlink r:id="rId139"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43" w:name="_ref_321682"/>
      <w:r w:rsidRPr="00DB0B15">
        <w:rPr>
          <w:sz w:val="28"/>
          <w:szCs w:val="28"/>
        </w:rPr>
        <w:t>Продажа объектов основных средств оформляется Актом о приеме-передаче объектов нефинансовых активов (</w:t>
      </w:r>
      <w:hyperlink r:id="rId140" w:history="1">
        <w:r w:rsidRPr="00DB0B15">
          <w:rPr>
            <w:rStyle w:val="Hyperlink"/>
            <w:color w:val="auto"/>
            <w:sz w:val="28"/>
            <w:szCs w:val="28"/>
            <w:u w:val="none"/>
          </w:rPr>
          <w:t>ф. 0504101</w:t>
        </w:r>
      </w:hyperlink>
      <w:r w:rsidRPr="00DB0B15">
        <w:rPr>
          <w:sz w:val="28"/>
          <w:szCs w:val="28"/>
        </w:rPr>
        <w:t>).</w:t>
      </w:r>
      <w:bookmarkEnd w:id="43"/>
    </w:p>
    <w:p w:rsidR="00B709B6" w:rsidRPr="00DB0B15" w:rsidRDefault="00B709B6">
      <w:pPr>
        <w:rPr>
          <w:sz w:val="28"/>
          <w:szCs w:val="28"/>
        </w:rPr>
      </w:pPr>
      <w:r w:rsidRPr="00DB0B15">
        <w:rPr>
          <w:i/>
          <w:iCs/>
          <w:sz w:val="28"/>
          <w:szCs w:val="28"/>
        </w:rPr>
        <w:t xml:space="preserve">(Основание: Методические </w:t>
      </w:r>
      <w:hyperlink r:id="rId141" w:history="1">
        <w:r w:rsidRPr="00DB0B15">
          <w:rPr>
            <w:rStyle w:val="Hyperlink"/>
            <w:i/>
            <w:iCs/>
            <w:color w:val="auto"/>
            <w:sz w:val="28"/>
            <w:szCs w:val="28"/>
            <w:u w:val="none"/>
          </w:rPr>
          <w:t>указания</w:t>
        </w:r>
      </w:hyperlink>
      <w:r w:rsidRPr="00DB0B15">
        <w:rPr>
          <w:i/>
          <w:iCs/>
          <w:sz w:val="28"/>
          <w:szCs w:val="28"/>
        </w:rPr>
        <w:t xml:space="preserve"> № 52н)</w:t>
      </w:r>
    </w:p>
    <w:p w:rsidR="00B709B6" w:rsidRPr="00DB0B15" w:rsidRDefault="00B709B6">
      <w:pPr>
        <w:pStyle w:val="Heading2"/>
        <w:rPr>
          <w:sz w:val="28"/>
          <w:szCs w:val="28"/>
        </w:rPr>
      </w:pPr>
      <w:bookmarkStart w:id="44" w:name="_ref_321683"/>
      <w:r w:rsidRPr="00DB0B15">
        <w:rPr>
          <w:sz w:val="28"/>
          <w:szCs w:val="28"/>
        </w:rPr>
        <w:t>Безвозмездная передача объектов основных средств оформляется Актом о приеме-передаче объектов нефинансовых активов (</w:t>
      </w:r>
      <w:hyperlink r:id="rId142" w:history="1">
        <w:r w:rsidRPr="00DB0B15">
          <w:rPr>
            <w:rStyle w:val="Hyperlink"/>
            <w:color w:val="auto"/>
            <w:sz w:val="28"/>
            <w:szCs w:val="28"/>
            <w:u w:val="none"/>
          </w:rPr>
          <w:t>ф. 0504101</w:t>
        </w:r>
      </w:hyperlink>
      <w:r w:rsidRPr="00DB0B15">
        <w:rPr>
          <w:sz w:val="28"/>
          <w:szCs w:val="28"/>
        </w:rPr>
        <w:t>).</w:t>
      </w:r>
      <w:bookmarkEnd w:id="44"/>
    </w:p>
    <w:p w:rsidR="00B709B6" w:rsidRPr="00DB0B15" w:rsidRDefault="00B709B6">
      <w:pPr>
        <w:rPr>
          <w:sz w:val="28"/>
          <w:szCs w:val="28"/>
        </w:rPr>
      </w:pPr>
      <w:r w:rsidRPr="00DB0B15">
        <w:rPr>
          <w:i/>
          <w:iCs/>
          <w:sz w:val="28"/>
          <w:szCs w:val="28"/>
        </w:rPr>
        <w:t xml:space="preserve">(Основание: Методические </w:t>
      </w:r>
      <w:hyperlink r:id="rId143" w:history="1">
        <w:r w:rsidRPr="00DB0B15">
          <w:rPr>
            <w:rStyle w:val="Hyperlink"/>
            <w:i/>
            <w:iCs/>
            <w:color w:val="auto"/>
            <w:sz w:val="28"/>
            <w:szCs w:val="28"/>
            <w:u w:val="none"/>
          </w:rPr>
          <w:t>указания</w:t>
        </w:r>
      </w:hyperlink>
      <w:r w:rsidRPr="00DB0B15">
        <w:rPr>
          <w:i/>
          <w:iCs/>
          <w:sz w:val="28"/>
          <w:szCs w:val="28"/>
        </w:rPr>
        <w:t xml:space="preserve"> № 52н)</w:t>
      </w:r>
    </w:p>
    <w:p w:rsidR="00B709B6" w:rsidRPr="00DB0B15" w:rsidRDefault="00B709B6">
      <w:pPr>
        <w:pStyle w:val="Heading2"/>
        <w:rPr>
          <w:sz w:val="28"/>
          <w:szCs w:val="28"/>
        </w:rPr>
      </w:pPr>
      <w:bookmarkStart w:id="45" w:name="_ref_321684"/>
      <w:r w:rsidRPr="00DB0B15">
        <w:rPr>
          <w:sz w:val="28"/>
          <w:szCs w:val="28"/>
        </w:rPr>
        <w:t>Безвозмездная передача, продажа объектов основных средств оформляется Актом о приеме-передаче объектов нефинансовых активов (</w:t>
      </w:r>
      <w:hyperlink r:id="rId144" w:history="1">
        <w:r w:rsidRPr="00DB0B15">
          <w:rPr>
            <w:rStyle w:val="Hyperlink"/>
            <w:color w:val="auto"/>
            <w:sz w:val="28"/>
            <w:szCs w:val="28"/>
            <w:u w:val="none"/>
          </w:rPr>
          <w:t>ф. 0504101</w:t>
        </w:r>
      </w:hyperlink>
      <w:r w:rsidRPr="00DB0B15">
        <w:rPr>
          <w:sz w:val="28"/>
          <w:szCs w:val="28"/>
        </w:rPr>
        <w:t>).</w:t>
      </w:r>
      <w:bookmarkEnd w:id="45"/>
    </w:p>
    <w:p w:rsidR="00B709B6" w:rsidRPr="00DB0B15" w:rsidRDefault="00B709B6">
      <w:pPr>
        <w:rPr>
          <w:sz w:val="28"/>
          <w:szCs w:val="28"/>
        </w:rPr>
      </w:pPr>
      <w:r w:rsidRPr="00DB0B15">
        <w:rPr>
          <w:i/>
          <w:iCs/>
          <w:sz w:val="28"/>
          <w:szCs w:val="28"/>
        </w:rPr>
        <w:t xml:space="preserve">(Основание: Методические </w:t>
      </w:r>
      <w:hyperlink r:id="rId145" w:history="1">
        <w:r w:rsidRPr="00DB0B15">
          <w:rPr>
            <w:rStyle w:val="Hyperlink"/>
            <w:i/>
            <w:iCs/>
            <w:color w:val="auto"/>
            <w:sz w:val="28"/>
            <w:szCs w:val="28"/>
            <w:u w:val="none"/>
          </w:rPr>
          <w:t>указания</w:t>
        </w:r>
      </w:hyperlink>
      <w:r w:rsidRPr="00DB0B15">
        <w:rPr>
          <w:i/>
          <w:iCs/>
          <w:sz w:val="28"/>
          <w:szCs w:val="28"/>
        </w:rPr>
        <w:t xml:space="preserve"> № 52н)</w:t>
      </w:r>
    </w:p>
    <w:p w:rsidR="00B709B6" w:rsidRPr="00DB0B15" w:rsidRDefault="00B709B6">
      <w:pPr>
        <w:pStyle w:val="Heading2"/>
        <w:rPr>
          <w:sz w:val="28"/>
          <w:szCs w:val="28"/>
        </w:rPr>
      </w:pPr>
      <w:bookmarkStart w:id="46" w:name="_ref_321685"/>
      <w:r w:rsidRPr="00DB0B15">
        <w:rPr>
          <w:sz w:val="28"/>
          <w:szCs w:val="28"/>
        </w:rPr>
        <w:t>При приобретении основных средств оформляется Акт о приеме-передаче объектов нефинансовых активов (</w:t>
      </w:r>
      <w:hyperlink r:id="rId146" w:history="1">
        <w:r w:rsidRPr="00DB0B15">
          <w:rPr>
            <w:rStyle w:val="Hyperlink"/>
            <w:color w:val="auto"/>
            <w:sz w:val="28"/>
            <w:szCs w:val="28"/>
            <w:u w:val="none"/>
          </w:rPr>
          <w:t>ф. 0504101</w:t>
        </w:r>
      </w:hyperlink>
      <w:r w:rsidRPr="00DB0B15">
        <w:rPr>
          <w:sz w:val="28"/>
          <w:szCs w:val="28"/>
        </w:rPr>
        <w:t>).</w:t>
      </w:r>
      <w:bookmarkEnd w:id="46"/>
    </w:p>
    <w:p w:rsidR="00B709B6" w:rsidRPr="00DB0B15" w:rsidRDefault="00B709B6">
      <w:pPr>
        <w:rPr>
          <w:sz w:val="28"/>
          <w:szCs w:val="28"/>
        </w:rPr>
      </w:pPr>
      <w:r w:rsidRPr="00DB0B15">
        <w:rPr>
          <w:i/>
          <w:iCs/>
          <w:sz w:val="28"/>
          <w:szCs w:val="28"/>
        </w:rPr>
        <w:t xml:space="preserve">(Основание: Методические </w:t>
      </w:r>
      <w:hyperlink r:id="rId147" w:history="1">
        <w:r w:rsidRPr="00DB0B15">
          <w:rPr>
            <w:rStyle w:val="Hyperlink"/>
            <w:i/>
            <w:iCs/>
            <w:color w:val="auto"/>
            <w:sz w:val="28"/>
            <w:szCs w:val="28"/>
            <w:u w:val="none"/>
          </w:rPr>
          <w:t>указания</w:t>
        </w:r>
      </w:hyperlink>
      <w:r w:rsidRPr="00DB0B15">
        <w:rPr>
          <w:i/>
          <w:iCs/>
          <w:sz w:val="28"/>
          <w:szCs w:val="28"/>
        </w:rPr>
        <w:t xml:space="preserve"> № 52н)</w:t>
      </w:r>
    </w:p>
    <w:p w:rsidR="00B709B6" w:rsidRPr="00DB0B15" w:rsidRDefault="00B709B6">
      <w:pPr>
        <w:pStyle w:val="Heading1"/>
        <w:rPr>
          <w:sz w:val="28"/>
          <w:szCs w:val="28"/>
        </w:rPr>
      </w:pPr>
      <w:bookmarkStart w:id="47" w:name="_ref_775263"/>
      <w:r w:rsidRPr="00DB0B15">
        <w:rPr>
          <w:sz w:val="28"/>
          <w:szCs w:val="28"/>
        </w:rPr>
        <w:t>Нематериальные активы</w:t>
      </w:r>
      <w:bookmarkEnd w:id="47"/>
    </w:p>
    <w:p w:rsidR="00B709B6" w:rsidRPr="00DB0B15" w:rsidRDefault="00B709B6">
      <w:pPr>
        <w:pStyle w:val="Heading2"/>
        <w:rPr>
          <w:sz w:val="28"/>
          <w:szCs w:val="28"/>
        </w:rPr>
      </w:pPr>
      <w:bookmarkStart w:id="48" w:name="_ref_782510"/>
      <w:r w:rsidRPr="00DB0B15">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8"/>
    </w:p>
    <w:p w:rsidR="00B709B6" w:rsidRPr="00DB0B15" w:rsidRDefault="00B709B6">
      <w:pPr>
        <w:rPr>
          <w:sz w:val="28"/>
          <w:szCs w:val="28"/>
        </w:rPr>
      </w:pPr>
      <w:r w:rsidRPr="00DB0B15">
        <w:rPr>
          <w:i/>
          <w:iCs/>
          <w:sz w:val="28"/>
          <w:szCs w:val="28"/>
        </w:rPr>
        <w:t xml:space="preserve">(Основание: </w:t>
      </w:r>
      <w:hyperlink r:id="rId148" w:history="1">
        <w:r w:rsidRPr="00DB0B15">
          <w:rPr>
            <w:rStyle w:val="Hyperlink"/>
            <w:i/>
            <w:iCs/>
            <w:color w:val="auto"/>
            <w:sz w:val="28"/>
            <w:szCs w:val="28"/>
            <w:u w:val="none"/>
          </w:rPr>
          <w:t>п. 56</w:t>
        </w:r>
      </w:hyperlink>
      <w:r w:rsidRPr="00DB0B15">
        <w:rPr>
          <w:i/>
          <w:iCs/>
          <w:sz w:val="28"/>
          <w:szCs w:val="28"/>
        </w:rPr>
        <w:t xml:space="preserve"> Инструкции № 157н)</w:t>
      </w:r>
    </w:p>
    <w:p w:rsidR="00B709B6" w:rsidRPr="00DB0B15" w:rsidRDefault="00B709B6">
      <w:pPr>
        <w:pStyle w:val="Heading2"/>
        <w:rPr>
          <w:sz w:val="28"/>
          <w:szCs w:val="28"/>
        </w:rPr>
      </w:pPr>
      <w:bookmarkStart w:id="49" w:name="_ref_789755"/>
      <w:r w:rsidRPr="00DB0B15">
        <w:rPr>
          <w:sz w:val="28"/>
          <w:szCs w:val="28"/>
        </w:rPr>
        <w:t>Объект нефинансовых активов признается нематериальным активом при одновременном выполнении следующих условий:</w:t>
      </w:r>
      <w:bookmarkEnd w:id="49"/>
    </w:p>
    <w:p w:rsidR="00B709B6" w:rsidRPr="00DB0B15" w:rsidRDefault="00B709B6">
      <w:pPr>
        <w:rPr>
          <w:sz w:val="28"/>
          <w:szCs w:val="28"/>
        </w:rPr>
      </w:pPr>
      <w:r w:rsidRPr="00DB0B15">
        <w:rPr>
          <w:sz w:val="28"/>
          <w:szCs w:val="28"/>
        </w:rPr>
        <w:t>- объект способен приносить экономические выгоды в будущем;</w:t>
      </w:r>
    </w:p>
    <w:p w:rsidR="00B709B6" w:rsidRPr="00DB0B15" w:rsidRDefault="00B709B6">
      <w:pPr>
        <w:rPr>
          <w:sz w:val="28"/>
          <w:szCs w:val="28"/>
        </w:rPr>
      </w:pPr>
      <w:r w:rsidRPr="00DB0B15">
        <w:rPr>
          <w:sz w:val="28"/>
          <w:szCs w:val="28"/>
        </w:rPr>
        <w:t>- у объекта отсутствует материально-вещественная форма;</w:t>
      </w:r>
    </w:p>
    <w:p w:rsidR="00B709B6" w:rsidRPr="00DB0B15" w:rsidRDefault="00B709B6">
      <w:pPr>
        <w:rPr>
          <w:sz w:val="28"/>
          <w:szCs w:val="28"/>
        </w:rPr>
      </w:pPr>
      <w:r w:rsidRPr="00DB0B15">
        <w:rPr>
          <w:sz w:val="28"/>
          <w:szCs w:val="28"/>
        </w:rPr>
        <w:t>- объект можно (выделить, отделить) от другого имущества;</w:t>
      </w:r>
    </w:p>
    <w:p w:rsidR="00B709B6" w:rsidRPr="00DB0B15" w:rsidRDefault="00B709B6">
      <w:pPr>
        <w:rPr>
          <w:sz w:val="28"/>
          <w:szCs w:val="28"/>
        </w:rPr>
      </w:pPr>
      <w:r w:rsidRPr="00DB0B15">
        <w:rPr>
          <w:sz w:val="28"/>
          <w:szCs w:val="28"/>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B709B6" w:rsidRPr="00DB0B15" w:rsidRDefault="00B709B6">
      <w:pPr>
        <w:rPr>
          <w:sz w:val="28"/>
          <w:szCs w:val="28"/>
        </w:rPr>
      </w:pPr>
      <w:r w:rsidRPr="00DB0B15">
        <w:rPr>
          <w:sz w:val="28"/>
          <w:szCs w:val="28"/>
        </w:rPr>
        <w:t>- не предполагается последующая перепродажа данного актива;</w:t>
      </w:r>
    </w:p>
    <w:p w:rsidR="00B709B6" w:rsidRPr="00DB0B15" w:rsidRDefault="00B709B6">
      <w:pPr>
        <w:rPr>
          <w:sz w:val="28"/>
          <w:szCs w:val="28"/>
        </w:rPr>
      </w:pPr>
      <w:r w:rsidRPr="00DB0B15">
        <w:rPr>
          <w:sz w:val="28"/>
          <w:szCs w:val="28"/>
        </w:rPr>
        <w:t>- имеются надлежаще оформленные документы, подтверждающие существование актива;</w:t>
      </w:r>
    </w:p>
    <w:p w:rsidR="00B709B6" w:rsidRPr="00DB0B15" w:rsidRDefault="00B709B6">
      <w:pPr>
        <w:rPr>
          <w:sz w:val="28"/>
          <w:szCs w:val="28"/>
        </w:rPr>
      </w:pPr>
      <w:r w:rsidRPr="00DB0B15">
        <w:rPr>
          <w:sz w:val="28"/>
          <w:szCs w:val="28"/>
        </w:rPr>
        <w:t>- имеются надлежаще оформленные документы, устанавливающие исключительное право на актив;</w:t>
      </w:r>
    </w:p>
    <w:p w:rsidR="00B709B6" w:rsidRPr="00DB0B15" w:rsidRDefault="00B709B6">
      <w:pPr>
        <w:rPr>
          <w:sz w:val="28"/>
          <w:szCs w:val="28"/>
        </w:rPr>
      </w:pPr>
      <w:r w:rsidRPr="00DB0B15">
        <w:rPr>
          <w:sz w:val="28"/>
          <w:szCs w:val="28"/>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B709B6" w:rsidRPr="00DB0B15" w:rsidRDefault="00B709B6">
      <w:pPr>
        <w:rPr>
          <w:sz w:val="28"/>
          <w:szCs w:val="28"/>
        </w:rPr>
      </w:pPr>
      <w:r w:rsidRPr="00DB0B15">
        <w:rPr>
          <w:i/>
          <w:iCs/>
          <w:sz w:val="28"/>
          <w:szCs w:val="28"/>
        </w:rPr>
        <w:t xml:space="preserve">(Основание: </w:t>
      </w:r>
      <w:hyperlink r:id="rId149" w:history="1">
        <w:r w:rsidRPr="00DB0B15">
          <w:rPr>
            <w:rStyle w:val="Hyperlink"/>
            <w:i/>
            <w:iCs/>
            <w:color w:val="auto"/>
            <w:sz w:val="28"/>
            <w:szCs w:val="28"/>
            <w:u w:val="none"/>
          </w:rPr>
          <w:t>п. 56</w:t>
        </w:r>
      </w:hyperlink>
      <w:r w:rsidRPr="00DB0B15">
        <w:rPr>
          <w:i/>
          <w:iCs/>
          <w:sz w:val="28"/>
          <w:szCs w:val="28"/>
        </w:rPr>
        <w:t xml:space="preserve"> Инструкции № 157н)</w:t>
      </w:r>
    </w:p>
    <w:p w:rsidR="00B709B6" w:rsidRPr="00DB0B15" w:rsidRDefault="00B709B6">
      <w:pPr>
        <w:pStyle w:val="Heading2"/>
        <w:rPr>
          <w:sz w:val="28"/>
          <w:szCs w:val="28"/>
        </w:rPr>
      </w:pPr>
      <w:bookmarkStart w:id="50" w:name="_ref_797002"/>
      <w:r w:rsidRPr="00DB0B15">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50"/>
    </w:p>
    <w:p w:rsidR="00B709B6" w:rsidRPr="00DB0B15" w:rsidRDefault="00B709B6">
      <w:pPr>
        <w:rPr>
          <w:sz w:val="28"/>
          <w:szCs w:val="28"/>
        </w:rPr>
      </w:pPr>
      <w:r w:rsidRPr="00DB0B15">
        <w:rPr>
          <w:i/>
          <w:iCs/>
          <w:sz w:val="28"/>
          <w:szCs w:val="28"/>
        </w:rPr>
        <w:t xml:space="preserve">(Основание: </w:t>
      </w:r>
      <w:hyperlink r:id="rId150" w:history="1">
        <w:r w:rsidRPr="00DB0B15">
          <w:rPr>
            <w:rStyle w:val="Hyperlink"/>
            <w:i/>
            <w:iCs/>
            <w:color w:val="auto"/>
            <w:sz w:val="28"/>
            <w:szCs w:val="28"/>
            <w:u w:val="none"/>
          </w:rPr>
          <w:t>п. 60</w:t>
        </w:r>
      </w:hyperlink>
      <w:r w:rsidRPr="00DB0B15">
        <w:rPr>
          <w:i/>
          <w:iCs/>
          <w:sz w:val="28"/>
          <w:szCs w:val="28"/>
        </w:rPr>
        <w:t xml:space="preserve"> Инструкции № 157н)</w:t>
      </w:r>
    </w:p>
    <w:p w:rsidR="00B709B6" w:rsidRPr="00DB0B15" w:rsidRDefault="00B709B6">
      <w:pPr>
        <w:pStyle w:val="Heading2"/>
        <w:rPr>
          <w:sz w:val="28"/>
          <w:szCs w:val="28"/>
        </w:rPr>
      </w:pPr>
      <w:bookmarkStart w:id="51" w:name="_ref_811504"/>
      <w:r w:rsidRPr="00DB0B15">
        <w:rPr>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1"/>
    </w:p>
    <w:p w:rsidR="00B709B6" w:rsidRPr="00DB0B15" w:rsidRDefault="00B709B6">
      <w:pPr>
        <w:rPr>
          <w:sz w:val="28"/>
          <w:szCs w:val="28"/>
        </w:rPr>
      </w:pPr>
      <w:r w:rsidRPr="00DB0B15">
        <w:rPr>
          <w:sz w:val="28"/>
          <w:szCs w:val="28"/>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Pr>
          <w:sz w:val="28"/>
          <w:szCs w:val="28"/>
        </w:rPr>
        <w:t>20</w:t>
      </w:r>
      <w:r w:rsidRPr="00DB0B15">
        <w:rPr>
          <w:sz w:val="28"/>
          <w:szCs w:val="28"/>
        </w:rPr>
        <w:t> </w:t>
      </w:r>
      <w:r w:rsidRPr="00A85DED">
        <w:rPr>
          <w:sz w:val="28"/>
          <w:szCs w:val="28"/>
        </w:rPr>
        <w:t>% или более</w:t>
      </w:r>
      <w:r w:rsidRPr="00DB0B15">
        <w:rPr>
          <w:sz w:val="28"/>
          <w:szCs w:val="28"/>
        </w:rPr>
        <w:t xml:space="preserve"> от продолжительности текущего периода.</w:t>
      </w:r>
    </w:p>
    <w:p w:rsidR="00B709B6" w:rsidRPr="00DB0B15" w:rsidRDefault="00B709B6">
      <w:pPr>
        <w:rPr>
          <w:sz w:val="28"/>
          <w:szCs w:val="28"/>
        </w:rPr>
      </w:pPr>
      <w:r w:rsidRPr="00DB0B15">
        <w:rPr>
          <w:sz w:val="28"/>
          <w:szCs w:val="28"/>
        </w:rPr>
        <w:t>Срок полезного использования таких объектов НМА подлежит уточнению.</w:t>
      </w:r>
    </w:p>
    <w:p w:rsidR="00B709B6" w:rsidRPr="00DB0B15" w:rsidRDefault="00B709B6">
      <w:pPr>
        <w:rPr>
          <w:sz w:val="28"/>
          <w:szCs w:val="28"/>
        </w:rPr>
      </w:pPr>
      <w:r w:rsidRPr="00DB0B15">
        <w:rPr>
          <w:i/>
          <w:iCs/>
          <w:sz w:val="28"/>
          <w:szCs w:val="28"/>
        </w:rPr>
        <w:t xml:space="preserve">(Основание: </w:t>
      </w:r>
      <w:hyperlink r:id="rId151" w:history="1">
        <w:r w:rsidRPr="00DB0B15">
          <w:rPr>
            <w:rStyle w:val="Hyperlink"/>
            <w:i/>
            <w:iCs/>
            <w:color w:val="auto"/>
            <w:sz w:val="28"/>
            <w:szCs w:val="28"/>
            <w:u w:val="none"/>
          </w:rPr>
          <w:t>п. 61</w:t>
        </w:r>
      </w:hyperlink>
      <w:r w:rsidRPr="00DB0B15">
        <w:rPr>
          <w:i/>
          <w:iCs/>
          <w:sz w:val="28"/>
          <w:szCs w:val="28"/>
        </w:rPr>
        <w:t xml:space="preserve"> Инструкции № 157н)</w:t>
      </w:r>
    </w:p>
    <w:p w:rsidR="00B709B6" w:rsidRPr="00DB0B15" w:rsidRDefault="00B709B6">
      <w:pPr>
        <w:pStyle w:val="Heading1"/>
        <w:rPr>
          <w:sz w:val="28"/>
          <w:szCs w:val="28"/>
        </w:rPr>
      </w:pPr>
      <w:bookmarkStart w:id="52" w:name="_ref_15995"/>
      <w:r w:rsidRPr="00DB0B15">
        <w:rPr>
          <w:sz w:val="28"/>
          <w:szCs w:val="28"/>
        </w:rPr>
        <w:t>Материальные запасы</w:t>
      </w:r>
      <w:bookmarkEnd w:id="52"/>
    </w:p>
    <w:p w:rsidR="00B709B6" w:rsidRPr="00DB0B15" w:rsidRDefault="00B709B6">
      <w:pPr>
        <w:pStyle w:val="Heading2"/>
        <w:rPr>
          <w:sz w:val="28"/>
          <w:szCs w:val="28"/>
        </w:rPr>
      </w:pPr>
      <w:bookmarkStart w:id="53" w:name="_ref_328591"/>
      <w:bookmarkStart w:id="54" w:name="_GoBack"/>
      <w:r w:rsidRPr="00DB0B15">
        <w:rPr>
          <w:sz w:val="28"/>
          <w:szCs w:val="28"/>
        </w:rPr>
        <w:t>Единицей бухгалтерского учета материальных запасов является:</w:t>
      </w:r>
      <w:bookmarkEnd w:id="53"/>
    </w:p>
    <w:p w:rsidR="00B709B6" w:rsidRPr="00E31384" w:rsidRDefault="00B709B6" w:rsidP="00E31384">
      <w:pPr>
        <w:pStyle w:val="ListParagraph"/>
        <w:numPr>
          <w:ilvl w:val="0"/>
          <w:numId w:val="6"/>
        </w:numPr>
        <w:spacing w:after="0"/>
        <w:ind w:left="482" w:firstLine="0"/>
        <w:jc w:val="both"/>
        <w:rPr>
          <w:sz w:val="28"/>
          <w:szCs w:val="28"/>
        </w:rPr>
      </w:pPr>
      <w:r w:rsidRPr="00E31384">
        <w:rPr>
          <w:sz w:val="28"/>
          <w:szCs w:val="28"/>
        </w:rPr>
        <w:t>номенклатурный номер - для</w:t>
      </w:r>
      <w:bookmarkEnd w:id="54"/>
      <w:r w:rsidRPr="00E31384">
        <w:rPr>
          <w:sz w:val="28"/>
          <w:szCs w:val="28"/>
        </w:rPr>
        <w:t xml:space="preserve">     (вид (-ы) или группа (-ы) материалов</w:t>
      </w:r>
    </w:p>
    <w:p w:rsidR="00B709B6" w:rsidRPr="0031371E" w:rsidRDefault="00B709B6" w:rsidP="00E31384">
      <w:pPr>
        <w:pStyle w:val="ListParagraph"/>
        <w:spacing w:after="0"/>
        <w:ind w:left="482" w:firstLine="0"/>
        <w:jc w:val="both"/>
        <w:rPr>
          <w:sz w:val="28"/>
          <w:szCs w:val="28"/>
        </w:rPr>
      </w:pPr>
    </w:p>
    <w:p w:rsidR="00B709B6" w:rsidRPr="00DB0B15" w:rsidRDefault="00B709B6" w:rsidP="00E31384">
      <w:pPr>
        <w:pStyle w:val="ListParagraph"/>
        <w:spacing w:after="0"/>
        <w:ind w:left="482" w:firstLine="0"/>
        <w:jc w:val="both"/>
        <w:rPr>
          <w:sz w:val="28"/>
          <w:szCs w:val="28"/>
        </w:rPr>
      </w:pPr>
      <w:r w:rsidRPr="00DB0B15">
        <w:rPr>
          <w:i/>
          <w:iCs/>
          <w:sz w:val="28"/>
          <w:szCs w:val="28"/>
        </w:rPr>
        <w:t xml:space="preserve"> (Основание: </w:t>
      </w:r>
      <w:hyperlink r:id="rId152" w:history="1">
        <w:r w:rsidRPr="00DB0B15">
          <w:rPr>
            <w:rStyle w:val="Hyperlink"/>
            <w:i/>
            <w:iCs/>
            <w:color w:val="auto"/>
            <w:sz w:val="28"/>
            <w:szCs w:val="28"/>
            <w:u w:val="none"/>
          </w:rPr>
          <w:t>п. 101</w:t>
        </w:r>
      </w:hyperlink>
      <w:r w:rsidRPr="00DB0B15">
        <w:rPr>
          <w:i/>
          <w:iCs/>
          <w:sz w:val="28"/>
          <w:szCs w:val="28"/>
        </w:rPr>
        <w:t xml:space="preserve"> Инструкции № 157н)</w:t>
      </w:r>
    </w:p>
    <w:p w:rsidR="00B709B6" w:rsidRPr="00E31384" w:rsidRDefault="00B709B6" w:rsidP="00E31384">
      <w:pPr>
        <w:pStyle w:val="Heading2"/>
        <w:rPr>
          <w:sz w:val="28"/>
          <w:szCs w:val="28"/>
        </w:rPr>
      </w:pPr>
      <w:bookmarkStart w:id="55" w:name="_ref_335290"/>
      <w:r w:rsidRPr="00E31384">
        <w:rPr>
          <w:sz w:val="28"/>
          <w:szCs w:val="28"/>
        </w:rPr>
        <w:t>Оценка материальных запасов, приобретенных за плату, осуществляется по фактической стоимости приобретения.</w:t>
      </w:r>
      <w:bookmarkEnd w:id="55"/>
    </w:p>
    <w:p w:rsidR="00B709B6" w:rsidRPr="00E31384" w:rsidRDefault="00B709B6" w:rsidP="00E31384">
      <w:pPr>
        <w:pStyle w:val="Heading2"/>
        <w:rPr>
          <w:sz w:val="28"/>
          <w:szCs w:val="28"/>
        </w:rPr>
      </w:pPr>
      <w:r w:rsidRPr="00E31384">
        <w:rPr>
          <w:sz w:val="28"/>
          <w:szCs w:val="28"/>
        </w:rPr>
        <w:t>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B709B6" w:rsidRPr="00DB0B15" w:rsidRDefault="00B709B6">
      <w:pPr>
        <w:rPr>
          <w:sz w:val="28"/>
          <w:szCs w:val="28"/>
        </w:rPr>
      </w:pPr>
      <w:r w:rsidRPr="00DB0B15">
        <w:rPr>
          <w:i/>
          <w:iCs/>
          <w:sz w:val="28"/>
          <w:szCs w:val="28"/>
        </w:rPr>
        <w:t xml:space="preserve">(Основание: </w:t>
      </w:r>
      <w:hyperlink r:id="rId153" w:history="1">
        <w:r w:rsidRPr="00DB0B15">
          <w:rPr>
            <w:rStyle w:val="Hyperlink"/>
            <w:i/>
            <w:iCs/>
            <w:color w:val="auto"/>
            <w:sz w:val="28"/>
            <w:szCs w:val="28"/>
            <w:u w:val="none"/>
          </w:rPr>
          <w:t>п. п. 6</w:t>
        </w:r>
      </w:hyperlink>
      <w:r w:rsidRPr="00DB0B15">
        <w:rPr>
          <w:i/>
          <w:iCs/>
          <w:sz w:val="28"/>
          <w:szCs w:val="28"/>
        </w:rPr>
        <w:t xml:space="preserve">, </w:t>
      </w:r>
      <w:hyperlink r:id="rId154" w:history="1">
        <w:r w:rsidRPr="00DB0B15">
          <w:rPr>
            <w:rStyle w:val="Hyperlink"/>
            <w:i/>
            <w:iCs/>
            <w:color w:val="auto"/>
            <w:sz w:val="28"/>
            <w:szCs w:val="28"/>
            <w:u w:val="none"/>
          </w:rPr>
          <w:t>100</w:t>
        </w:r>
      </w:hyperlink>
      <w:r w:rsidRPr="00DB0B15">
        <w:rPr>
          <w:i/>
          <w:iCs/>
          <w:sz w:val="28"/>
          <w:szCs w:val="28"/>
        </w:rPr>
        <w:t xml:space="preserve">, </w:t>
      </w:r>
      <w:hyperlink r:id="rId155" w:history="1">
        <w:r w:rsidRPr="00DB0B15">
          <w:rPr>
            <w:rStyle w:val="Hyperlink"/>
            <w:i/>
            <w:iCs/>
            <w:color w:val="auto"/>
            <w:sz w:val="28"/>
            <w:szCs w:val="28"/>
            <w:u w:val="none"/>
          </w:rPr>
          <w:t>102</w:t>
        </w:r>
      </w:hyperlink>
      <w:r w:rsidRPr="00DB0B15">
        <w:rPr>
          <w:i/>
          <w:iCs/>
          <w:sz w:val="28"/>
          <w:szCs w:val="28"/>
        </w:rPr>
        <w:t xml:space="preserve"> Инструкции № 157н, </w:t>
      </w:r>
      <w:hyperlink r:id="rId156"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56" w:name="_ref_335292"/>
      <w:r w:rsidRPr="00DB0B15">
        <w:rPr>
          <w:sz w:val="28"/>
          <w:szCs w:val="28"/>
        </w:rPr>
        <w:t xml:space="preserve">Признание в учете материалов, полученных при ликвидации нефинансовых материальных активов (в том числе ветоши, полученной от списания мягкого инвентаря), </w:t>
      </w:r>
      <w:r w:rsidRPr="001C0FC6">
        <w:rPr>
          <w:sz w:val="28"/>
          <w:szCs w:val="28"/>
        </w:rPr>
        <w:t>отражается по справедливой стоимости, определяемой методом рыночных цен</w:t>
      </w:r>
      <w:r w:rsidRPr="00DB0B15">
        <w:rPr>
          <w:sz w:val="28"/>
          <w:szCs w:val="28"/>
        </w:rPr>
        <w:t>.</w:t>
      </w:r>
      <w:bookmarkEnd w:id="56"/>
    </w:p>
    <w:p w:rsidR="00B709B6" w:rsidRPr="00DB0B15" w:rsidRDefault="00B709B6">
      <w:pPr>
        <w:rPr>
          <w:sz w:val="28"/>
          <w:szCs w:val="28"/>
        </w:rPr>
      </w:pPr>
      <w:r w:rsidRPr="00DB0B15">
        <w:rPr>
          <w:i/>
          <w:iCs/>
          <w:sz w:val="28"/>
          <w:szCs w:val="28"/>
        </w:rPr>
        <w:t xml:space="preserve">(Основание: </w:t>
      </w:r>
      <w:hyperlink r:id="rId157" w:history="1">
        <w:r w:rsidRPr="00DB0B15">
          <w:rPr>
            <w:rStyle w:val="Hyperlink"/>
            <w:i/>
            <w:iCs/>
            <w:color w:val="auto"/>
            <w:sz w:val="28"/>
            <w:szCs w:val="28"/>
            <w:u w:val="none"/>
          </w:rPr>
          <w:t>п. п. 52</w:t>
        </w:r>
      </w:hyperlink>
      <w:r w:rsidRPr="00DB0B15">
        <w:rPr>
          <w:i/>
          <w:iCs/>
          <w:sz w:val="28"/>
          <w:szCs w:val="28"/>
        </w:rPr>
        <w:t xml:space="preserve">, </w:t>
      </w:r>
      <w:hyperlink r:id="rId158" w:history="1">
        <w:r w:rsidRPr="00DB0B15">
          <w:rPr>
            <w:rStyle w:val="Hyperlink"/>
            <w:i/>
            <w:iCs/>
            <w:color w:val="auto"/>
            <w:sz w:val="28"/>
            <w:szCs w:val="28"/>
            <w:u w:val="none"/>
          </w:rPr>
          <w:t>54</w:t>
        </w:r>
      </w:hyperlink>
      <w:r w:rsidRPr="00DB0B15">
        <w:rPr>
          <w:i/>
          <w:iCs/>
          <w:sz w:val="28"/>
          <w:szCs w:val="28"/>
        </w:rPr>
        <w:t xml:space="preserve"> СГС "Концептуальные основы", </w:t>
      </w:r>
      <w:hyperlink r:id="rId159" w:history="1">
        <w:r w:rsidRPr="00DB0B15">
          <w:rPr>
            <w:rStyle w:val="Hyperlink"/>
            <w:i/>
            <w:iCs/>
            <w:color w:val="auto"/>
            <w:sz w:val="28"/>
            <w:szCs w:val="28"/>
            <w:u w:val="none"/>
          </w:rPr>
          <w:t>п. 106</w:t>
        </w:r>
      </w:hyperlink>
      <w:r w:rsidRPr="00DB0B15">
        <w:rPr>
          <w:i/>
          <w:iCs/>
          <w:sz w:val="28"/>
          <w:szCs w:val="28"/>
        </w:rPr>
        <w:t xml:space="preserve"> Инструкции № 157н)</w:t>
      </w:r>
    </w:p>
    <w:p w:rsidR="00B709B6" w:rsidRPr="00DB0B15" w:rsidRDefault="00B709B6">
      <w:pPr>
        <w:pStyle w:val="Heading2"/>
        <w:rPr>
          <w:sz w:val="28"/>
          <w:szCs w:val="28"/>
        </w:rPr>
      </w:pPr>
      <w:bookmarkStart w:id="57" w:name="_ref_335293"/>
      <w:r w:rsidRPr="00DB0B15">
        <w:rPr>
          <w:sz w:val="28"/>
          <w:szCs w:val="28"/>
        </w:rPr>
        <w:t>Выбытие материальных запасов признается по средней фактической стоимости запасов.</w:t>
      </w:r>
      <w:bookmarkEnd w:id="57"/>
    </w:p>
    <w:p w:rsidR="00B709B6" w:rsidRPr="00DB0B15" w:rsidRDefault="00B709B6">
      <w:pPr>
        <w:rPr>
          <w:sz w:val="28"/>
          <w:szCs w:val="28"/>
        </w:rPr>
      </w:pPr>
      <w:r w:rsidRPr="00DB0B15">
        <w:rPr>
          <w:i/>
          <w:iCs/>
          <w:sz w:val="28"/>
          <w:szCs w:val="28"/>
        </w:rPr>
        <w:t xml:space="preserve">(Основание: </w:t>
      </w:r>
      <w:hyperlink r:id="rId160" w:history="1">
        <w:r w:rsidRPr="00DB0B15">
          <w:rPr>
            <w:rStyle w:val="Hyperlink"/>
            <w:i/>
            <w:iCs/>
            <w:color w:val="auto"/>
            <w:sz w:val="28"/>
            <w:szCs w:val="28"/>
            <w:u w:val="none"/>
          </w:rPr>
          <w:t>п. 46</w:t>
        </w:r>
      </w:hyperlink>
      <w:r w:rsidRPr="00DB0B15">
        <w:rPr>
          <w:i/>
          <w:iCs/>
          <w:sz w:val="28"/>
          <w:szCs w:val="28"/>
        </w:rPr>
        <w:t xml:space="preserve"> СГС "Концептуальные основы", </w:t>
      </w:r>
      <w:hyperlink r:id="rId161" w:history="1">
        <w:r w:rsidRPr="00DB0B15">
          <w:rPr>
            <w:rStyle w:val="Hyperlink"/>
            <w:i/>
            <w:iCs/>
            <w:color w:val="auto"/>
            <w:sz w:val="28"/>
            <w:szCs w:val="28"/>
            <w:u w:val="none"/>
          </w:rPr>
          <w:t>п. 108</w:t>
        </w:r>
      </w:hyperlink>
      <w:r w:rsidRPr="00DB0B15">
        <w:rPr>
          <w:i/>
          <w:iCs/>
          <w:sz w:val="28"/>
          <w:szCs w:val="28"/>
        </w:rPr>
        <w:t xml:space="preserve"> Инструкции № 157н)</w:t>
      </w:r>
    </w:p>
    <w:p w:rsidR="00B709B6" w:rsidRPr="00DB0B15" w:rsidRDefault="00B709B6">
      <w:pPr>
        <w:pStyle w:val="Heading2"/>
        <w:rPr>
          <w:sz w:val="28"/>
          <w:szCs w:val="28"/>
        </w:rPr>
      </w:pPr>
      <w:bookmarkStart w:id="58" w:name="_ref_335295"/>
      <w:r w:rsidRPr="00DB0B15">
        <w:rPr>
          <w:sz w:val="28"/>
          <w:szCs w:val="28"/>
        </w:rPr>
        <w:t xml:space="preserve">Нормы расхода ГСМ утверждаются в виде отдельного документа на основании </w:t>
      </w:r>
      <w:hyperlink r:id="rId162" w:history="1">
        <w:r w:rsidRPr="00DB0B15">
          <w:rPr>
            <w:rStyle w:val="Hyperlink"/>
            <w:color w:val="auto"/>
            <w:sz w:val="28"/>
            <w:szCs w:val="28"/>
            <w:u w:val="none"/>
          </w:rPr>
          <w:t>Методических рекомендаций</w:t>
        </w:r>
      </w:hyperlink>
      <w:r w:rsidRPr="00DB0B15">
        <w:rPr>
          <w:sz w:val="28"/>
          <w:szCs w:val="28"/>
        </w:rPr>
        <w:t xml:space="preserve"> № АМ-23-р.</w:t>
      </w:r>
      <w:bookmarkEnd w:id="58"/>
    </w:p>
    <w:p w:rsidR="00B709B6" w:rsidRPr="00DB0B15" w:rsidRDefault="00B709B6">
      <w:pPr>
        <w:rPr>
          <w:sz w:val="28"/>
          <w:szCs w:val="28"/>
        </w:rPr>
      </w:pPr>
      <w:r w:rsidRPr="00DB0B15">
        <w:rPr>
          <w:i/>
          <w:iCs/>
          <w:sz w:val="28"/>
          <w:szCs w:val="28"/>
        </w:rPr>
        <w:t xml:space="preserve">(Основание: </w:t>
      </w:r>
      <w:hyperlink r:id="rId163"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59" w:name="_ref_335296"/>
      <w:r w:rsidRPr="00DB0B15">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64" w:history="1">
        <w:r w:rsidRPr="00DB0B15">
          <w:rPr>
            <w:rStyle w:val="Hyperlink"/>
            <w:color w:val="auto"/>
            <w:sz w:val="28"/>
            <w:szCs w:val="28"/>
            <w:u w:val="none"/>
          </w:rPr>
          <w:t>Методических рекомендациях</w:t>
        </w:r>
      </w:hyperlink>
      <w:r w:rsidRPr="00DB0B15">
        <w:rPr>
          <w:sz w:val="28"/>
          <w:szCs w:val="28"/>
        </w:rPr>
        <w:t xml:space="preserve"> № АМ-23-р.</w:t>
      </w:r>
      <w:bookmarkEnd w:id="59"/>
    </w:p>
    <w:p w:rsidR="00B709B6" w:rsidRPr="00DB0B15" w:rsidRDefault="00B709B6">
      <w:pPr>
        <w:rPr>
          <w:sz w:val="28"/>
          <w:szCs w:val="28"/>
        </w:rPr>
      </w:pPr>
      <w:r w:rsidRPr="00DB0B15">
        <w:rPr>
          <w:i/>
          <w:iCs/>
          <w:sz w:val="28"/>
          <w:szCs w:val="28"/>
        </w:rPr>
        <w:t xml:space="preserve">(Основание: Методические </w:t>
      </w:r>
      <w:hyperlink r:id="rId165" w:history="1">
        <w:r w:rsidRPr="00DB0B15">
          <w:rPr>
            <w:rStyle w:val="Hyperlink"/>
            <w:i/>
            <w:iCs/>
            <w:color w:val="auto"/>
            <w:sz w:val="28"/>
            <w:szCs w:val="28"/>
            <w:u w:val="none"/>
          </w:rPr>
          <w:t>рекомендации</w:t>
        </w:r>
      </w:hyperlink>
      <w:r w:rsidRPr="00DB0B15">
        <w:rPr>
          <w:i/>
          <w:iCs/>
          <w:sz w:val="28"/>
          <w:szCs w:val="28"/>
        </w:rPr>
        <w:t xml:space="preserve"> № АМ-23-р)</w:t>
      </w:r>
    </w:p>
    <w:p w:rsidR="00B709B6" w:rsidRPr="00DB0B15" w:rsidRDefault="00B709B6">
      <w:pPr>
        <w:pStyle w:val="Heading2"/>
        <w:rPr>
          <w:sz w:val="28"/>
          <w:szCs w:val="28"/>
        </w:rPr>
      </w:pPr>
      <w:bookmarkStart w:id="60" w:name="_ref_335297"/>
      <w:r w:rsidRPr="00DB0B15">
        <w:rPr>
          <w:sz w:val="28"/>
          <w:szCs w:val="28"/>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66" w:history="1">
        <w:r w:rsidRPr="00DB0B15">
          <w:rPr>
            <w:rStyle w:val="Hyperlink"/>
            <w:color w:val="auto"/>
            <w:sz w:val="28"/>
            <w:szCs w:val="28"/>
            <w:u w:val="none"/>
          </w:rPr>
          <w:t>ф. 0504205</w:t>
        </w:r>
      </w:hyperlink>
      <w:r w:rsidRPr="00DB0B15">
        <w:rPr>
          <w:sz w:val="28"/>
          <w:szCs w:val="28"/>
        </w:rPr>
        <w:t>).</w:t>
      </w:r>
      <w:bookmarkEnd w:id="60"/>
    </w:p>
    <w:p w:rsidR="00B709B6" w:rsidRPr="00DB0B15" w:rsidRDefault="00B709B6">
      <w:pPr>
        <w:rPr>
          <w:sz w:val="28"/>
          <w:szCs w:val="28"/>
        </w:rPr>
      </w:pPr>
      <w:r w:rsidRPr="00DB0B15">
        <w:rPr>
          <w:i/>
          <w:iCs/>
          <w:sz w:val="28"/>
          <w:szCs w:val="28"/>
        </w:rPr>
        <w:t xml:space="preserve">(Основание: </w:t>
      </w:r>
      <w:hyperlink r:id="rId167" w:history="1">
        <w:r w:rsidRPr="00DB0B15">
          <w:rPr>
            <w:rStyle w:val="Hyperlink"/>
            <w:i/>
            <w:iCs/>
            <w:color w:val="auto"/>
            <w:sz w:val="28"/>
            <w:szCs w:val="28"/>
            <w:u w:val="none"/>
          </w:rPr>
          <w:t>п. 116</w:t>
        </w:r>
      </w:hyperlink>
      <w:r w:rsidRPr="00DB0B15">
        <w:rPr>
          <w:i/>
          <w:iCs/>
          <w:sz w:val="28"/>
          <w:szCs w:val="28"/>
        </w:rPr>
        <w:t xml:space="preserve"> Инструкции № 157н)</w:t>
      </w:r>
    </w:p>
    <w:p w:rsidR="00B709B6" w:rsidRPr="00DB0B15" w:rsidRDefault="00B709B6">
      <w:pPr>
        <w:pStyle w:val="Heading2"/>
        <w:rPr>
          <w:sz w:val="28"/>
          <w:szCs w:val="28"/>
        </w:rPr>
      </w:pPr>
      <w:bookmarkStart w:id="61" w:name="_ref_335298"/>
      <w:r w:rsidRPr="00DB0B15">
        <w:rPr>
          <w:sz w:val="28"/>
          <w:szCs w:val="28"/>
        </w:rP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168" w:history="1">
        <w:r w:rsidRPr="00DB0B15">
          <w:rPr>
            <w:rStyle w:val="Hyperlink"/>
            <w:color w:val="auto"/>
            <w:sz w:val="28"/>
            <w:szCs w:val="28"/>
            <w:u w:val="none"/>
          </w:rPr>
          <w:t>ф. 0504210</w:t>
        </w:r>
      </w:hyperlink>
      <w:r w:rsidRPr="00DB0B15">
        <w:rPr>
          <w:sz w:val="28"/>
          <w:szCs w:val="28"/>
        </w:rPr>
        <w:t>), которая является основанием для их списания.</w:t>
      </w:r>
      <w:bookmarkEnd w:id="61"/>
    </w:p>
    <w:p w:rsidR="00B709B6" w:rsidRPr="00DB0B15" w:rsidRDefault="00B709B6">
      <w:pPr>
        <w:rPr>
          <w:sz w:val="28"/>
          <w:szCs w:val="28"/>
        </w:rPr>
      </w:pPr>
      <w:r w:rsidRPr="00DB0B15">
        <w:rPr>
          <w:i/>
          <w:iCs/>
          <w:sz w:val="28"/>
          <w:szCs w:val="28"/>
        </w:rPr>
        <w:t xml:space="preserve">(Основание: </w:t>
      </w:r>
      <w:hyperlink r:id="rId169"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1"/>
        <w:rPr>
          <w:sz w:val="28"/>
          <w:szCs w:val="28"/>
        </w:rPr>
      </w:pPr>
      <w:bookmarkStart w:id="62" w:name="_ref_16106"/>
      <w:r w:rsidRPr="00DB0B15">
        <w:rPr>
          <w:sz w:val="28"/>
          <w:szCs w:val="28"/>
        </w:rPr>
        <w:t>Денежные средства, денежные эквиваленты и денежные документы</w:t>
      </w:r>
      <w:bookmarkEnd w:id="62"/>
    </w:p>
    <w:p w:rsidR="00B709B6" w:rsidRPr="00DB0B15" w:rsidRDefault="00B709B6">
      <w:pPr>
        <w:pStyle w:val="Heading2"/>
        <w:rPr>
          <w:sz w:val="28"/>
          <w:szCs w:val="28"/>
        </w:rPr>
      </w:pPr>
      <w:bookmarkStart w:id="63" w:name="_ref_371472"/>
      <w:r w:rsidRPr="00DB0B15">
        <w:rPr>
          <w:sz w:val="28"/>
          <w:szCs w:val="28"/>
        </w:rPr>
        <w:t xml:space="preserve">Учет денежных средств осуществляется в соответствии с требованиями, установленными </w:t>
      </w:r>
      <w:hyperlink r:id="rId170" w:history="1">
        <w:r w:rsidRPr="00DB0B15">
          <w:rPr>
            <w:rStyle w:val="Hyperlink"/>
            <w:color w:val="auto"/>
            <w:sz w:val="28"/>
            <w:szCs w:val="28"/>
            <w:u w:val="none"/>
          </w:rPr>
          <w:t>Порядком</w:t>
        </w:r>
      </w:hyperlink>
      <w:r w:rsidRPr="00DB0B15">
        <w:rPr>
          <w:sz w:val="28"/>
          <w:szCs w:val="28"/>
        </w:rPr>
        <w:t xml:space="preserve"> ведения кассовых операций.</w:t>
      </w:r>
      <w:bookmarkEnd w:id="63"/>
    </w:p>
    <w:p w:rsidR="00B709B6" w:rsidRPr="00DB0B15" w:rsidRDefault="00B709B6">
      <w:pPr>
        <w:rPr>
          <w:sz w:val="28"/>
          <w:szCs w:val="28"/>
        </w:rPr>
      </w:pPr>
      <w:r w:rsidRPr="00DB0B15">
        <w:rPr>
          <w:i/>
          <w:iCs/>
          <w:sz w:val="28"/>
          <w:szCs w:val="28"/>
        </w:rPr>
        <w:t xml:space="preserve">(Основание: </w:t>
      </w:r>
      <w:hyperlink r:id="rId171" w:history="1">
        <w:r w:rsidRPr="00DB0B15">
          <w:rPr>
            <w:rStyle w:val="Hyperlink"/>
            <w:i/>
            <w:iCs/>
            <w:color w:val="auto"/>
            <w:sz w:val="28"/>
            <w:szCs w:val="28"/>
            <w:u w:val="none"/>
          </w:rPr>
          <w:t>Указание</w:t>
        </w:r>
      </w:hyperlink>
      <w:r w:rsidRPr="00DB0B15">
        <w:rPr>
          <w:i/>
          <w:iCs/>
          <w:sz w:val="28"/>
          <w:szCs w:val="28"/>
        </w:rPr>
        <w:t xml:space="preserve"> № 3210-У)</w:t>
      </w:r>
    </w:p>
    <w:p w:rsidR="00B709B6" w:rsidRPr="00DB0B15" w:rsidRDefault="00B709B6">
      <w:pPr>
        <w:pStyle w:val="Heading2"/>
        <w:rPr>
          <w:sz w:val="28"/>
          <w:szCs w:val="28"/>
        </w:rPr>
      </w:pPr>
      <w:bookmarkStart w:id="64" w:name="_ref_378457"/>
      <w:r w:rsidRPr="00DB0B15">
        <w:rPr>
          <w:sz w:val="28"/>
          <w:szCs w:val="28"/>
        </w:rPr>
        <w:t xml:space="preserve">Кассовая книга </w:t>
      </w:r>
      <w:hyperlink r:id="rId172" w:history="1">
        <w:r w:rsidRPr="00DB0B15">
          <w:rPr>
            <w:rStyle w:val="Hyperlink"/>
            <w:color w:val="auto"/>
            <w:sz w:val="28"/>
            <w:szCs w:val="28"/>
            <w:u w:val="none"/>
          </w:rPr>
          <w:t>(ф. 0504514)</w:t>
        </w:r>
      </w:hyperlink>
      <w:r w:rsidRPr="00DB0B15">
        <w:rPr>
          <w:sz w:val="28"/>
          <w:szCs w:val="28"/>
        </w:rPr>
        <w:t xml:space="preserve"> оформляется на бумажном носителе с применением компьютерной программы</w:t>
      </w:r>
      <w:r>
        <w:rPr>
          <w:sz w:val="28"/>
          <w:szCs w:val="28"/>
        </w:rPr>
        <w:t xml:space="preserve"> 1С: Предприятие</w:t>
      </w:r>
      <w:r w:rsidRPr="00DB0B15">
        <w:rPr>
          <w:sz w:val="28"/>
          <w:szCs w:val="28"/>
        </w:rPr>
        <w:t>.</w:t>
      </w:r>
      <w:bookmarkEnd w:id="64"/>
    </w:p>
    <w:p w:rsidR="00B709B6" w:rsidRPr="00DB0B15" w:rsidRDefault="00B709B6">
      <w:pPr>
        <w:rPr>
          <w:sz w:val="28"/>
          <w:szCs w:val="28"/>
        </w:rPr>
      </w:pPr>
      <w:r w:rsidRPr="00DB0B15">
        <w:rPr>
          <w:i/>
          <w:iCs/>
          <w:sz w:val="28"/>
          <w:szCs w:val="28"/>
        </w:rPr>
        <w:t xml:space="preserve">(Основание: </w:t>
      </w:r>
      <w:hyperlink r:id="rId173" w:history="1">
        <w:r w:rsidRPr="00DB0B15">
          <w:rPr>
            <w:rStyle w:val="Hyperlink"/>
            <w:i/>
            <w:iCs/>
            <w:color w:val="auto"/>
            <w:sz w:val="28"/>
            <w:szCs w:val="28"/>
            <w:u w:val="none"/>
          </w:rPr>
          <w:t>пп. 4.7 п. 4</w:t>
        </w:r>
      </w:hyperlink>
      <w:r w:rsidRPr="00DB0B15">
        <w:rPr>
          <w:i/>
          <w:iCs/>
          <w:sz w:val="28"/>
          <w:szCs w:val="28"/>
        </w:rPr>
        <w:t xml:space="preserve"> Указания № 3210-У)</w:t>
      </w:r>
    </w:p>
    <w:p w:rsidR="00B709B6" w:rsidRPr="00DB0B15" w:rsidRDefault="00B709B6">
      <w:pPr>
        <w:pStyle w:val="Heading2"/>
        <w:rPr>
          <w:sz w:val="28"/>
          <w:szCs w:val="28"/>
        </w:rPr>
      </w:pPr>
      <w:bookmarkStart w:id="65" w:name="_ref_378461"/>
      <w:r w:rsidRPr="00DB0B15">
        <w:rPr>
          <w:sz w:val="28"/>
          <w:szCs w:val="28"/>
        </w:rPr>
        <w:t>В составе денежных документов учитываются:</w:t>
      </w:r>
      <w:bookmarkEnd w:id="65"/>
    </w:p>
    <w:p w:rsidR="00B709B6" w:rsidRPr="00DB0B15" w:rsidRDefault="00B709B6">
      <w:pPr>
        <w:pStyle w:val="ListParagraph"/>
        <w:numPr>
          <w:ilvl w:val="0"/>
          <w:numId w:val="7"/>
        </w:numPr>
        <w:spacing w:after="0"/>
        <w:ind w:left="482" w:firstLine="0"/>
        <w:jc w:val="both"/>
        <w:rPr>
          <w:sz w:val="28"/>
          <w:szCs w:val="28"/>
        </w:rPr>
      </w:pPr>
      <w:r w:rsidRPr="00DB0B15">
        <w:rPr>
          <w:sz w:val="28"/>
          <w:szCs w:val="28"/>
        </w:rPr>
        <w:t>почтовые конверты с марками, отдельно приобретаемые почтовые марки;</w:t>
      </w:r>
    </w:p>
    <w:p w:rsidR="00B709B6" w:rsidRPr="00DB0B15" w:rsidRDefault="00B709B6">
      <w:pPr>
        <w:rPr>
          <w:sz w:val="28"/>
          <w:szCs w:val="28"/>
        </w:rPr>
      </w:pPr>
      <w:r w:rsidRPr="00DB0B15">
        <w:rPr>
          <w:i/>
          <w:iCs/>
          <w:sz w:val="28"/>
          <w:szCs w:val="28"/>
        </w:rPr>
        <w:t xml:space="preserve"> (Основание: </w:t>
      </w:r>
      <w:hyperlink r:id="rId174" w:history="1">
        <w:r w:rsidRPr="00DB0B15">
          <w:rPr>
            <w:rStyle w:val="Hyperlink"/>
            <w:i/>
            <w:iCs/>
            <w:color w:val="auto"/>
            <w:sz w:val="28"/>
            <w:szCs w:val="28"/>
            <w:u w:val="none"/>
          </w:rPr>
          <w:t>п. 169</w:t>
        </w:r>
      </w:hyperlink>
      <w:r w:rsidRPr="00DB0B15">
        <w:rPr>
          <w:i/>
          <w:iCs/>
          <w:sz w:val="28"/>
          <w:szCs w:val="28"/>
        </w:rPr>
        <w:t xml:space="preserve"> Инструкции № 157н)</w:t>
      </w:r>
    </w:p>
    <w:p w:rsidR="00B709B6" w:rsidRPr="00DB0B15" w:rsidRDefault="00B709B6">
      <w:pPr>
        <w:pStyle w:val="Heading2"/>
        <w:rPr>
          <w:sz w:val="28"/>
          <w:szCs w:val="28"/>
        </w:rPr>
      </w:pPr>
      <w:bookmarkStart w:id="66" w:name="_ref_378462"/>
      <w:r w:rsidRPr="00DB0B15">
        <w:rPr>
          <w:sz w:val="28"/>
          <w:szCs w:val="28"/>
        </w:rPr>
        <w:t>Денежные документы принимаются в кассу и учитываются по фактической стоимости с учетом всех налогов, в том числе возмещаемых.</w:t>
      </w:r>
      <w:bookmarkEnd w:id="66"/>
    </w:p>
    <w:p w:rsidR="00B709B6" w:rsidRPr="00DB0B15" w:rsidRDefault="00B709B6">
      <w:pPr>
        <w:rPr>
          <w:sz w:val="28"/>
          <w:szCs w:val="28"/>
        </w:rPr>
      </w:pPr>
      <w:r w:rsidRPr="00DB0B15">
        <w:rPr>
          <w:i/>
          <w:iCs/>
          <w:sz w:val="28"/>
          <w:szCs w:val="28"/>
        </w:rPr>
        <w:t xml:space="preserve">(Основание: </w:t>
      </w:r>
      <w:hyperlink r:id="rId175"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1"/>
        <w:rPr>
          <w:sz w:val="28"/>
          <w:szCs w:val="28"/>
        </w:rPr>
      </w:pPr>
      <w:bookmarkStart w:id="67" w:name="_ref_16254"/>
      <w:r w:rsidRPr="00DB0B15">
        <w:rPr>
          <w:sz w:val="28"/>
          <w:szCs w:val="28"/>
        </w:rPr>
        <w:t>Расчеты с дебиторами и кредиторами</w:t>
      </w:r>
      <w:bookmarkEnd w:id="67"/>
    </w:p>
    <w:p w:rsidR="00B709B6" w:rsidRPr="00DB0B15" w:rsidRDefault="00B709B6">
      <w:pPr>
        <w:pStyle w:val="Heading2"/>
        <w:rPr>
          <w:sz w:val="28"/>
          <w:szCs w:val="28"/>
        </w:rPr>
      </w:pPr>
      <w:bookmarkStart w:id="68" w:name="_ref_433105"/>
      <w:r w:rsidRPr="00DB0B15">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68"/>
    </w:p>
    <w:p w:rsidR="00B709B6" w:rsidRPr="00DB0B15" w:rsidRDefault="00B709B6">
      <w:pPr>
        <w:rPr>
          <w:sz w:val="28"/>
          <w:szCs w:val="28"/>
        </w:rPr>
      </w:pPr>
      <w:r w:rsidRPr="00DB0B15">
        <w:rPr>
          <w:i/>
          <w:iCs/>
          <w:sz w:val="28"/>
          <w:szCs w:val="28"/>
        </w:rPr>
        <w:t xml:space="preserve">(Основание: </w:t>
      </w:r>
      <w:hyperlink r:id="rId176" w:history="1">
        <w:r w:rsidRPr="00DB0B15">
          <w:rPr>
            <w:rStyle w:val="Hyperlink"/>
            <w:i/>
            <w:iCs/>
            <w:color w:val="auto"/>
            <w:sz w:val="28"/>
            <w:szCs w:val="28"/>
            <w:u w:val="none"/>
          </w:rPr>
          <w:t>п. п. 6</w:t>
        </w:r>
      </w:hyperlink>
      <w:r w:rsidRPr="00DB0B15">
        <w:rPr>
          <w:i/>
          <w:iCs/>
          <w:sz w:val="28"/>
          <w:szCs w:val="28"/>
        </w:rPr>
        <w:t xml:space="preserve">, </w:t>
      </w:r>
      <w:hyperlink r:id="rId177" w:history="1">
        <w:r w:rsidRPr="00DB0B15">
          <w:rPr>
            <w:rStyle w:val="Hyperlink"/>
            <w:i/>
            <w:iCs/>
            <w:color w:val="auto"/>
            <w:sz w:val="28"/>
            <w:szCs w:val="28"/>
            <w:u w:val="none"/>
          </w:rPr>
          <w:t>220</w:t>
        </w:r>
      </w:hyperlink>
      <w:r w:rsidRPr="00DB0B15">
        <w:rPr>
          <w:i/>
          <w:iCs/>
          <w:sz w:val="28"/>
          <w:szCs w:val="28"/>
        </w:rPr>
        <w:t xml:space="preserve"> Инструкции № 157н)</w:t>
      </w:r>
    </w:p>
    <w:p w:rsidR="00B709B6" w:rsidRPr="00DB0B15" w:rsidRDefault="00B709B6">
      <w:pPr>
        <w:pStyle w:val="Heading2"/>
        <w:rPr>
          <w:sz w:val="28"/>
          <w:szCs w:val="28"/>
        </w:rPr>
      </w:pPr>
      <w:bookmarkStart w:id="69" w:name="_ref_433106"/>
      <w:r w:rsidRPr="00DB0B15">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69"/>
    </w:p>
    <w:p w:rsidR="00B709B6" w:rsidRPr="00DB0B15" w:rsidRDefault="00B709B6">
      <w:pPr>
        <w:rPr>
          <w:sz w:val="28"/>
          <w:szCs w:val="28"/>
        </w:rPr>
      </w:pPr>
      <w:r w:rsidRPr="00DB0B15">
        <w:rPr>
          <w:i/>
          <w:iCs/>
          <w:sz w:val="28"/>
          <w:szCs w:val="28"/>
        </w:rPr>
        <w:t xml:space="preserve">(Основание: </w:t>
      </w:r>
      <w:hyperlink r:id="rId178"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70" w:name="_ref_433109"/>
      <w:r w:rsidRPr="00DB0B15">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0"/>
    </w:p>
    <w:p w:rsidR="00B709B6" w:rsidRPr="00DB0B15" w:rsidRDefault="00B709B6">
      <w:pPr>
        <w:rPr>
          <w:sz w:val="28"/>
          <w:szCs w:val="28"/>
        </w:rPr>
      </w:pPr>
      <w:r w:rsidRPr="00DB0B15">
        <w:rPr>
          <w:i/>
          <w:iCs/>
          <w:sz w:val="28"/>
          <w:szCs w:val="28"/>
        </w:rPr>
        <w:t xml:space="preserve">(Основание: </w:t>
      </w:r>
      <w:hyperlink r:id="rId179"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71" w:name="_ref_433114"/>
      <w:r w:rsidRPr="00DB0B15">
        <w:rPr>
          <w:sz w:val="28"/>
          <w:szCs w:val="28"/>
        </w:rPr>
        <w:t xml:space="preserve">Аналитический учет расчетов с подотчетными лицами ведется в Карточке учета средств и расчетов </w:t>
      </w:r>
      <w:hyperlink r:id="rId180" w:history="1">
        <w:r w:rsidRPr="00DB0B15">
          <w:rPr>
            <w:rStyle w:val="Hyperlink"/>
            <w:color w:val="auto"/>
            <w:sz w:val="28"/>
            <w:szCs w:val="28"/>
            <w:u w:val="none"/>
          </w:rPr>
          <w:t>(ф. 0504051)</w:t>
        </w:r>
      </w:hyperlink>
      <w:r w:rsidRPr="00DB0B15">
        <w:rPr>
          <w:sz w:val="28"/>
          <w:szCs w:val="28"/>
        </w:rPr>
        <w:t>.</w:t>
      </w:r>
      <w:bookmarkEnd w:id="71"/>
    </w:p>
    <w:p w:rsidR="00B709B6" w:rsidRPr="00DB0B15" w:rsidRDefault="00B709B6">
      <w:pPr>
        <w:rPr>
          <w:sz w:val="28"/>
          <w:szCs w:val="28"/>
        </w:rPr>
      </w:pPr>
      <w:r w:rsidRPr="00DB0B15">
        <w:rPr>
          <w:i/>
          <w:iCs/>
          <w:sz w:val="28"/>
          <w:szCs w:val="28"/>
        </w:rPr>
        <w:t xml:space="preserve">(Основание: </w:t>
      </w:r>
      <w:hyperlink r:id="rId181" w:history="1">
        <w:r w:rsidRPr="00DB0B15">
          <w:rPr>
            <w:rStyle w:val="Hyperlink"/>
            <w:i/>
            <w:iCs/>
            <w:color w:val="auto"/>
            <w:sz w:val="28"/>
            <w:szCs w:val="28"/>
            <w:u w:val="none"/>
          </w:rPr>
          <w:t>п. 218</w:t>
        </w:r>
      </w:hyperlink>
      <w:r w:rsidRPr="00DB0B15">
        <w:rPr>
          <w:i/>
          <w:iCs/>
          <w:sz w:val="28"/>
          <w:szCs w:val="28"/>
        </w:rPr>
        <w:t xml:space="preserve"> Инструкции № 157н)</w:t>
      </w:r>
    </w:p>
    <w:p w:rsidR="00B709B6" w:rsidRPr="00DB0B15" w:rsidRDefault="00B709B6">
      <w:pPr>
        <w:pStyle w:val="Heading2"/>
        <w:rPr>
          <w:sz w:val="28"/>
          <w:szCs w:val="28"/>
        </w:rPr>
      </w:pPr>
      <w:bookmarkStart w:id="72" w:name="_ref_826258"/>
      <w:r w:rsidRPr="00DB0B15">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82" w:history="1">
        <w:r w:rsidRPr="00DB0B15">
          <w:rPr>
            <w:rStyle w:val="Hyperlink"/>
            <w:color w:val="auto"/>
            <w:sz w:val="28"/>
            <w:szCs w:val="28"/>
            <w:u w:val="none"/>
          </w:rPr>
          <w:t>ф. 0504051</w:t>
        </w:r>
      </w:hyperlink>
      <w:r w:rsidRPr="00DB0B15">
        <w:rPr>
          <w:sz w:val="28"/>
          <w:szCs w:val="28"/>
        </w:rPr>
        <w:t>).</w:t>
      </w:r>
      <w:bookmarkEnd w:id="72"/>
    </w:p>
    <w:p w:rsidR="00B709B6" w:rsidRPr="00DB0B15" w:rsidRDefault="00B709B6">
      <w:pPr>
        <w:rPr>
          <w:sz w:val="28"/>
          <w:szCs w:val="28"/>
        </w:rPr>
      </w:pPr>
      <w:r w:rsidRPr="00DB0B15">
        <w:rPr>
          <w:i/>
          <w:iCs/>
          <w:sz w:val="28"/>
          <w:szCs w:val="28"/>
        </w:rPr>
        <w:t xml:space="preserve">(Основание: </w:t>
      </w:r>
      <w:hyperlink r:id="rId183" w:history="1">
        <w:r w:rsidRPr="00DB0B15">
          <w:rPr>
            <w:rStyle w:val="Hyperlink"/>
            <w:i/>
            <w:iCs/>
            <w:color w:val="auto"/>
            <w:sz w:val="28"/>
            <w:szCs w:val="28"/>
            <w:u w:val="none"/>
          </w:rPr>
          <w:t>п. 257</w:t>
        </w:r>
      </w:hyperlink>
      <w:r w:rsidRPr="00DB0B15">
        <w:rPr>
          <w:i/>
          <w:iCs/>
          <w:sz w:val="28"/>
          <w:szCs w:val="28"/>
        </w:rPr>
        <w:t xml:space="preserve"> Инструкции № 157н)</w:t>
      </w:r>
    </w:p>
    <w:p w:rsidR="00B709B6" w:rsidRPr="00DB0B15" w:rsidRDefault="00B709B6">
      <w:pPr>
        <w:pStyle w:val="Heading2"/>
        <w:rPr>
          <w:sz w:val="28"/>
          <w:szCs w:val="28"/>
        </w:rPr>
      </w:pPr>
      <w:bookmarkStart w:id="73" w:name="_ref_840807"/>
      <w:r w:rsidRPr="00DB0B15">
        <w:rPr>
          <w:sz w:val="28"/>
          <w:szCs w:val="28"/>
        </w:rPr>
        <w:t>Аналитический учет расчетов по платежам в бюджеты ведется в Карточке учета средств и расчетов (</w:t>
      </w:r>
      <w:hyperlink r:id="rId184" w:history="1">
        <w:r w:rsidRPr="00DB0B15">
          <w:rPr>
            <w:rStyle w:val="Hyperlink"/>
            <w:color w:val="auto"/>
            <w:sz w:val="28"/>
            <w:szCs w:val="28"/>
            <w:u w:val="none"/>
          </w:rPr>
          <w:t>ф. 0504051</w:t>
        </w:r>
      </w:hyperlink>
      <w:r w:rsidRPr="00DB0B15">
        <w:rPr>
          <w:sz w:val="28"/>
          <w:szCs w:val="28"/>
        </w:rPr>
        <w:t>).</w:t>
      </w:r>
      <w:bookmarkEnd w:id="73"/>
    </w:p>
    <w:p w:rsidR="00B709B6" w:rsidRPr="00DB0B15" w:rsidRDefault="00B709B6">
      <w:pPr>
        <w:rPr>
          <w:sz w:val="28"/>
          <w:szCs w:val="28"/>
        </w:rPr>
      </w:pPr>
      <w:r w:rsidRPr="00DB0B15">
        <w:rPr>
          <w:i/>
          <w:iCs/>
          <w:sz w:val="28"/>
          <w:szCs w:val="28"/>
        </w:rPr>
        <w:t xml:space="preserve">(Основание: </w:t>
      </w:r>
      <w:hyperlink r:id="rId185" w:history="1">
        <w:r w:rsidRPr="00DB0B15">
          <w:rPr>
            <w:rStyle w:val="Hyperlink"/>
            <w:i/>
            <w:iCs/>
            <w:color w:val="auto"/>
            <w:sz w:val="28"/>
            <w:szCs w:val="28"/>
            <w:u w:val="none"/>
          </w:rPr>
          <w:t>п. 264</w:t>
        </w:r>
      </w:hyperlink>
      <w:r w:rsidRPr="00DB0B15">
        <w:rPr>
          <w:i/>
          <w:iCs/>
          <w:sz w:val="28"/>
          <w:szCs w:val="28"/>
        </w:rPr>
        <w:t xml:space="preserve"> Инструкции № 157н)</w:t>
      </w:r>
    </w:p>
    <w:p w:rsidR="00B709B6" w:rsidRPr="00DB0B15" w:rsidRDefault="00B709B6">
      <w:pPr>
        <w:pStyle w:val="Heading2"/>
        <w:rPr>
          <w:sz w:val="28"/>
          <w:szCs w:val="28"/>
        </w:rPr>
      </w:pPr>
      <w:bookmarkStart w:id="74" w:name="_ref_848105"/>
      <w:r w:rsidRPr="00DB0B15">
        <w:rPr>
          <w:sz w:val="28"/>
          <w:szCs w:val="28"/>
        </w:rPr>
        <w:t>Аналитический учет расчетов по оплате труда ведется в разрезе структурных подразделений.</w:t>
      </w:r>
      <w:bookmarkEnd w:id="74"/>
    </w:p>
    <w:p w:rsidR="00B709B6" w:rsidRPr="00DB0B15" w:rsidRDefault="00B709B6">
      <w:pPr>
        <w:rPr>
          <w:sz w:val="28"/>
          <w:szCs w:val="28"/>
        </w:rPr>
      </w:pPr>
      <w:r w:rsidRPr="00DB0B15">
        <w:rPr>
          <w:i/>
          <w:iCs/>
          <w:sz w:val="28"/>
          <w:szCs w:val="28"/>
        </w:rPr>
        <w:t xml:space="preserve">(Основание: </w:t>
      </w:r>
      <w:hyperlink r:id="rId186" w:history="1">
        <w:r w:rsidRPr="00DB0B15">
          <w:rPr>
            <w:rStyle w:val="Hyperlink"/>
            <w:i/>
            <w:iCs/>
            <w:color w:val="auto"/>
            <w:sz w:val="28"/>
            <w:szCs w:val="28"/>
            <w:u w:val="none"/>
          </w:rPr>
          <w:t>п. 257</w:t>
        </w:r>
      </w:hyperlink>
      <w:r w:rsidRPr="00DB0B15">
        <w:rPr>
          <w:i/>
          <w:iCs/>
          <w:sz w:val="28"/>
          <w:szCs w:val="28"/>
        </w:rPr>
        <w:t xml:space="preserve"> Инструкции № 157н)</w:t>
      </w:r>
    </w:p>
    <w:p w:rsidR="00B709B6" w:rsidRPr="00DB0B15" w:rsidRDefault="00B709B6">
      <w:pPr>
        <w:pStyle w:val="Heading2"/>
        <w:rPr>
          <w:sz w:val="28"/>
          <w:szCs w:val="28"/>
        </w:rPr>
      </w:pPr>
      <w:bookmarkStart w:id="75" w:name="_ref_870026"/>
      <w:r w:rsidRPr="00DB0B15">
        <w:rPr>
          <w:sz w:val="28"/>
          <w:szCs w:val="28"/>
        </w:rPr>
        <w:t>В Табеле учета использования рабочего времени (</w:t>
      </w:r>
      <w:hyperlink r:id="rId187" w:history="1">
        <w:r w:rsidRPr="00DB0B15">
          <w:rPr>
            <w:rStyle w:val="Hyperlink"/>
            <w:color w:val="auto"/>
            <w:sz w:val="28"/>
            <w:szCs w:val="28"/>
            <w:u w:val="none"/>
          </w:rPr>
          <w:t>ф. 0504421</w:t>
        </w:r>
      </w:hyperlink>
      <w:r w:rsidRPr="00DB0B15">
        <w:rPr>
          <w:sz w:val="28"/>
          <w:szCs w:val="28"/>
        </w:rPr>
        <w:t>) отражаются фактические затраты рабочего времени.</w:t>
      </w:r>
      <w:bookmarkEnd w:id="75"/>
    </w:p>
    <w:p w:rsidR="00B709B6" w:rsidRPr="00DB0B15" w:rsidRDefault="00B709B6">
      <w:pPr>
        <w:rPr>
          <w:sz w:val="28"/>
          <w:szCs w:val="28"/>
        </w:rPr>
      </w:pPr>
      <w:r w:rsidRPr="00DB0B15">
        <w:rPr>
          <w:i/>
          <w:iCs/>
          <w:sz w:val="28"/>
          <w:szCs w:val="28"/>
        </w:rPr>
        <w:t xml:space="preserve">(Основание: Методические </w:t>
      </w:r>
      <w:hyperlink r:id="rId188" w:history="1">
        <w:r w:rsidRPr="00DB0B15">
          <w:rPr>
            <w:rStyle w:val="Hyperlink"/>
            <w:i/>
            <w:iCs/>
            <w:color w:val="auto"/>
            <w:sz w:val="28"/>
            <w:szCs w:val="28"/>
            <w:u w:val="none"/>
          </w:rPr>
          <w:t>указания</w:t>
        </w:r>
      </w:hyperlink>
      <w:r w:rsidRPr="00DB0B15">
        <w:rPr>
          <w:i/>
          <w:iCs/>
          <w:sz w:val="28"/>
          <w:szCs w:val="28"/>
        </w:rPr>
        <w:t xml:space="preserve"> № 52н)</w:t>
      </w:r>
    </w:p>
    <w:p w:rsidR="00B709B6" w:rsidRPr="001C0FC6" w:rsidRDefault="00B709B6">
      <w:pPr>
        <w:pStyle w:val="Heading2"/>
        <w:rPr>
          <w:sz w:val="28"/>
          <w:szCs w:val="28"/>
        </w:rPr>
      </w:pPr>
      <w:bookmarkStart w:id="76" w:name="_ref_877325"/>
      <w:r w:rsidRPr="001C0FC6">
        <w:rPr>
          <w:sz w:val="28"/>
          <w:szCs w:val="28"/>
        </w:rPr>
        <w:t>По не исполненной в срок и не соответствующей критериям признания актива дебиторской задолженности создается резерв.</w:t>
      </w:r>
      <w:bookmarkEnd w:id="76"/>
    </w:p>
    <w:p w:rsidR="00B709B6" w:rsidRPr="00DB0B15" w:rsidRDefault="00B709B6">
      <w:pPr>
        <w:rPr>
          <w:sz w:val="28"/>
          <w:szCs w:val="28"/>
        </w:rPr>
      </w:pPr>
      <w:r w:rsidRPr="001C0FC6">
        <w:rPr>
          <w:sz w:val="28"/>
          <w:szCs w:val="28"/>
        </w:rPr>
        <w:t xml:space="preserve">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w:t>
      </w:r>
      <w:r w:rsidRPr="000437EA">
        <w:rPr>
          <w:sz w:val="28"/>
          <w:szCs w:val="28"/>
        </w:rPr>
        <w:t>частично.</w:t>
      </w:r>
    </w:p>
    <w:p w:rsidR="00B709B6" w:rsidRPr="00DB0B15" w:rsidRDefault="00B709B6">
      <w:pPr>
        <w:rPr>
          <w:sz w:val="28"/>
          <w:szCs w:val="28"/>
        </w:rPr>
      </w:pPr>
      <w:r w:rsidRPr="00DB0B15">
        <w:rPr>
          <w:i/>
          <w:iCs/>
          <w:sz w:val="28"/>
          <w:szCs w:val="28"/>
        </w:rPr>
        <w:t xml:space="preserve">(Основание: </w:t>
      </w:r>
      <w:hyperlink r:id="rId189" w:history="1">
        <w:r w:rsidRPr="00DB0B15">
          <w:rPr>
            <w:rStyle w:val="Hyperlink"/>
            <w:i/>
            <w:iCs/>
            <w:color w:val="auto"/>
            <w:sz w:val="28"/>
            <w:szCs w:val="28"/>
            <w:u w:val="none"/>
          </w:rPr>
          <w:t>п. 11</w:t>
        </w:r>
      </w:hyperlink>
      <w:r w:rsidRPr="00DB0B15">
        <w:rPr>
          <w:i/>
          <w:iCs/>
          <w:sz w:val="28"/>
          <w:szCs w:val="28"/>
        </w:rPr>
        <w:t xml:space="preserve"> СГС "Доходы", </w:t>
      </w:r>
      <w:hyperlink r:id="rId190"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77" w:name="_ref_884666"/>
      <w:r w:rsidRPr="00DB0B15">
        <w:rPr>
          <w:sz w:val="28"/>
          <w:szCs w:val="28"/>
        </w:rPr>
        <w:t>Резерв по сомнительной задолженности формируется (корректируется) один раз в год - на конец отчетного года.</w:t>
      </w:r>
      <w:bookmarkEnd w:id="77"/>
    </w:p>
    <w:p w:rsidR="00B709B6" w:rsidRPr="00DB0B15" w:rsidRDefault="00B709B6">
      <w:pPr>
        <w:pStyle w:val="Heading2"/>
        <w:rPr>
          <w:sz w:val="28"/>
          <w:szCs w:val="28"/>
        </w:rPr>
      </w:pPr>
      <w:bookmarkStart w:id="78" w:name="_ref_891985"/>
      <w:r w:rsidRPr="00DB0B15">
        <w:rPr>
          <w:sz w:val="28"/>
          <w:szCs w:val="28"/>
        </w:rPr>
        <w:t>Сумма резерва (корректировки резерва) по сомнительной задолженности относится на счет 0 401 20 000.</w:t>
      </w:r>
      <w:bookmarkEnd w:id="78"/>
    </w:p>
    <w:p w:rsidR="00B709B6" w:rsidRPr="00DB0B15" w:rsidRDefault="00B709B6">
      <w:pPr>
        <w:pStyle w:val="Heading2"/>
        <w:rPr>
          <w:sz w:val="28"/>
          <w:szCs w:val="28"/>
        </w:rPr>
      </w:pPr>
      <w:bookmarkStart w:id="79" w:name="_ref_899310"/>
      <w:r w:rsidRPr="00DB0B15">
        <w:rPr>
          <w:sz w:val="28"/>
          <w:szCs w:val="28"/>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w:t>
      </w:r>
      <w:r w:rsidRPr="00C030ED">
        <w:rPr>
          <w:sz w:val="28"/>
          <w:szCs w:val="28"/>
        </w:rPr>
        <w:t>код     (номер или буквы аналитического кода для учета резерва)    "Резерв по</w:t>
      </w:r>
      <w:r w:rsidRPr="00DB0B15">
        <w:rPr>
          <w:sz w:val="28"/>
          <w:szCs w:val="28"/>
        </w:rPr>
        <w:t xml:space="preserve"> сомнительной задолженности".</w:t>
      </w:r>
      <w:bookmarkEnd w:id="79"/>
    </w:p>
    <w:p w:rsidR="00B709B6" w:rsidRPr="00DB0B15" w:rsidRDefault="00B709B6">
      <w:pPr>
        <w:rPr>
          <w:sz w:val="28"/>
          <w:szCs w:val="28"/>
        </w:rPr>
      </w:pPr>
      <w:r w:rsidRPr="00DB0B15">
        <w:rPr>
          <w:i/>
          <w:iCs/>
          <w:sz w:val="28"/>
          <w:szCs w:val="28"/>
        </w:rPr>
        <w:t xml:space="preserve">(Основание: </w:t>
      </w:r>
      <w:hyperlink r:id="rId191"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1"/>
        <w:rPr>
          <w:sz w:val="28"/>
          <w:szCs w:val="28"/>
        </w:rPr>
      </w:pPr>
      <w:bookmarkStart w:id="80" w:name="_ref_16291"/>
      <w:r w:rsidRPr="00DB0B15">
        <w:rPr>
          <w:sz w:val="28"/>
          <w:szCs w:val="28"/>
        </w:rPr>
        <w:t>Финансовый результат</w:t>
      </w:r>
      <w:bookmarkEnd w:id="80"/>
    </w:p>
    <w:p w:rsidR="00B709B6" w:rsidRPr="00DB0B15" w:rsidRDefault="00B709B6">
      <w:pPr>
        <w:pStyle w:val="Heading2"/>
        <w:rPr>
          <w:sz w:val="28"/>
          <w:szCs w:val="28"/>
        </w:rPr>
      </w:pPr>
      <w:bookmarkStart w:id="81" w:name="_ref_439582"/>
      <w:r w:rsidRPr="00DB0B15">
        <w:rPr>
          <w:sz w:val="28"/>
          <w:szCs w:val="28"/>
        </w:rPr>
        <w:t>Как расходы будущих периодов учитываются расходы на:</w:t>
      </w:r>
      <w:bookmarkEnd w:id="81"/>
    </w:p>
    <w:p w:rsidR="00B709B6" w:rsidRPr="00DB0B15" w:rsidRDefault="00B709B6">
      <w:pPr>
        <w:pStyle w:val="ListParagraph"/>
        <w:numPr>
          <w:ilvl w:val="0"/>
          <w:numId w:val="8"/>
        </w:numPr>
        <w:spacing w:after="0"/>
        <w:ind w:left="482" w:firstLine="0"/>
        <w:jc w:val="both"/>
        <w:rPr>
          <w:sz w:val="28"/>
          <w:szCs w:val="28"/>
        </w:rPr>
      </w:pPr>
      <w:r w:rsidRPr="00DB0B15">
        <w:rPr>
          <w:sz w:val="28"/>
          <w:szCs w:val="28"/>
        </w:rPr>
        <w:t>страхование имущества, гражданской ответственности;</w:t>
      </w:r>
    </w:p>
    <w:p w:rsidR="00B709B6" w:rsidRPr="00DB0B15" w:rsidRDefault="00B709B6">
      <w:pPr>
        <w:pStyle w:val="ListParagraph"/>
        <w:numPr>
          <w:ilvl w:val="0"/>
          <w:numId w:val="8"/>
        </w:numPr>
        <w:spacing w:after="0"/>
        <w:ind w:left="482" w:firstLine="0"/>
        <w:jc w:val="both"/>
        <w:rPr>
          <w:sz w:val="28"/>
          <w:szCs w:val="28"/>
        </w:rPr>
      </w:pPr>
      <w:r w:rsidRPr="00DB0B15">
        <w:rPr>
          <w:sz w:val="28"/>
          <w:szCs w:val="28"/>
        </w:rPr>
        <w:t>выплату отпускных;</w:t>
      </w:r>
    </w:p>
    <w:p w:rsidR="00B709B6" w:rsidRPr="00DB0B15" w:rsidRDefault="00B709B6">
      <w:pPr>
        <w:pStyle w:val="ListParagraph"/>
        <w:numPr>
          <w:ilvl w:val="0"/>
          <w:numId w:val="8"/>
        </w:numPr>
        <w:spacing w:after="0"/>
        <w:ind w:left="482" w:firstLine="0"/>
        <w:jc w:val="both"/>
        <w:rPr>
          <w:sz w:val="28"/>
          <w:szCs w:val="28"/>
        </w:rPr>
      </w:pPr>
      <w:r w:rsidRPr="00DB0B15">
        <w:rPr>
          <w:sz w:val="28"/>
          <w:szCs w:val="28"/>
        </w:rPr>
        <w:t>приобретение неисключительного права пользования нематериальными активами в течение нескольких отчетных периодов;</w:t>
      </w:r>
    </w:p>
    <w:p w:rsidR="00B709B6" w:rsidRPr="00DB0B15" w:rsidRDefault="00B709B6">
      <w:pPr>
        <w:pStyle w:val="ListParagraph"/>
        <w:numPr>
          <w:ilvl w:val="0"/>
          <w:numId w:val="8"/>
        </w:numPr>
        <w:spacing w:after="0"/>
        <w:ind w:left="482" w:firstLine="0"/>
        <w:jc w:val="both"/>
        <w:rPr>
          <w:sz w:val="28"/>
          <w:szCs w:val="28"/>
        </w:rPr>
      </w:pPr>
      <w:r w:rsidRPr="00DB0B15">
        <w:rPr>
          <w:sz w:val="28"/>
          <w:szCs w:val="28"/>
        </w:rPr>
        <w:t>неравномерно производимый ремонт основных средств.</w:t>
      </w:r>
    </w:p>
    <w:p w:rsidR="00B709B6" w:rsidRPr="00DB0B15" w:rsidRDefault="00B709B6">
      <w:pPr>
        <w:rPr>
          <w:sz w:val="28"/>
          <w:szCs w:val="28"/>
        </w:rPr>
      </w:pPr>
      <w:r w:rsidRPr="00DB0B15">
        <w:rPr>
          <w:i/>
          <w:iCs/>
          <w:sz w:val="28"/>
          <w:szCs w:val="28"/>
        </w:rPr>
        <w:t xml:space="preserve">(Основание: </w:t>
      </w:r>
      <w:hyperlink r:id="rId192" w:history="1">
        <w:r w:rsidRPr="00DB0B15">
          <w:rPr>
            <w:rStyle w:val="Hyperlink"/>
            <w:i/>
            <w:iCs/>
            <w:color w:val="auto"/>
            <w:sz w:val="28"/>
            <w:szCs w:val="28"/>
            <w:u w:val="none"/>
          </w:rPr>
          <w:t>п. 302</w:t>
        </w:r>
      </w:hyperlink>
      <w:r w:rsidRPr="00DB0B15">
        <w:rPr>
          <w:i/>
          <w:iCs/>
          <w:sz w:val="28"/>
          <w:szCs w:val="28"/>
        </w:rPr>
        <w:t xml:space="preserve"> Инструкции № 157н)</w:t>
      </w:r>
    </w:p>
    <w:p w:rsidR="00B709B6" w:rsidRPr="00DB0B15" w:rsidRDefault="00B709B6">
      <w:pPr>
        <w:pStyle w:val="Heading2"/>
        <w:rPr>
          <w:sz w:val="28"/>
          <w:szCs w:val="28"/>
        </w:rPr>
      </w:pPr>
      <w:bookmarkStart w:id="82" w:name="_ref_445867"/>
      <w:r w:rsidRPr="00DB0B15">
        <w:rPr>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82"/>
    </w:p>
    <w:p w:rsidR="00B709B6" w:rsidRPr="00DB0B15" w:rsidRDefault="00B709B6">
      <w:pPr>
        <w:rPr>
          <w:sz w:val="28"/>
          <w:szCs w:val="28"/>
        </w:rPr>
      </w:pPr>
      <w:r w:rsidRPr="00DB0B15">
        <w:rPr>
          <w:i/>
          <w:iCs/>
          <w:sz w:val="28"/>
          <w:szCs w:val="28"/>
        </w:rPr>
        <w:t xml:space="preserve">(Основание: </w:t>
      </w:r>
      <w:hyperlink r:id="rId193" w:history="1">
        <w:r w:rsidRPr="00DB0B15">
          <w:rPr>
            <w:rStyle w:val="Hyperlink"/>
            <w:i/>
            <w:iCs/>
            <w:color w:val="auto"/>
            <w:sz w:val="28"/>
            <w:szCs w:val="28"/>
            <w:u w:val="none"/>
          </w:rPr>
          <w:t>п. 302</w:t>
        </w:r>
      </w:hyperlink>
      <w:r w:rsidRPr="00DB0B15">
        <w:rPr>
          <w:i/>
          <w:iCs/>
          <w:sz w:val="28"/>
          <w:szCs w:val="28"/>
        </w:rPr>
        <w:t xml:space="preserve"> Инструкции № 157н)</w:t>
      </w:r>
    </w:p>
    <w:p w:rsidR="00B709B6" w:rsidRPr="00C030ED" w:rsidRDefault="00B709B6">
      <w:pPr>
        <w:pStyle w:val="Heading2"/>
        <w:rPr>
          <w:sz w:val="28"/>
          <w:szCs w:val="28"/>
        </w:rPr>
      </w:pPr>
      <w:bookmarkStart w:id="83" w:name="_ref_943538"/>
      <w:r w:rsidRPr="00C030ED">
        <w:rPr>
          <w:sz w:val="28"/>
          <w:szCs w:val="28"/>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83"/>
    </w:p>
    <w:p w:rsidR="00B709B6" w:rsidRPr="00DB0B15" w:rsidRDefault="00B709B6">
      <w:pPr>
        <w:rPr>
          <w:sz w:val="28"/>
          <w:szCs w:val="28"/>
        </w:rPr>
      </w:pPr>
      <w:r w:rsidRPr="00DB0B15">
        <w:rPr>
          <w:i/>
          <w:iCs/>
          <w:sz w:val="28"/>
          <w:szCs w:val="28"/>
        </w:rPr>
        <w:t xml:space="preserve">(Основание: </w:t>
      </w:r>
      <w:hyperlink r:id="rId194" w:history="1">
        <w:r w:rsidRPr="00DB0B15">
          <w:rPr>
            <w:rStyle w:val="Hyperlink"/>
            <w:i/>
            <w:iCs/>
            <w:color w:val="auto"/>
            <w:sz w:val="28"/>
            <w:szCs w:val="28"/>
            <w:u w:val="none"/>
          </w:rPr>
          <w:t>п. 302</w:t>
        </w:r>
      </w:hyperlink>
      <w:r w:rsidRPr="00DB0B15">
        <w:rPr>
          <w:i/>
          <w:iCs/>
          <w:sz w:val="28"/>
          <w:szCs w:val="28"/>
        </w:rPr>
        <w:t xml:space="preserve"> Инструкции № 157н)</w:t>
      </w:r>
    </w:p>
    <w:p w:rsidR="00B709B6" w:rsidRPr="00DB0B15" w:rsidRDefault="00B709B6">
      <w:pPr>
        <w:pStyle w:val="Heading2"/>
        <w:rPr>
          <w:sz w:val="28"/>
          <w:szCs w:val="28"/>
        </w:rPr>
      </w:pPr>
      <w:bookmarkStart w:id="84" w:name="_ref_950874"/>
      <w:r w:rsidRPr="00DB0B15">
        <w:rPr>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4"/>
    </w:p>
    <w:p w:rsidR="00B709B6" w:rsidRPr="00DB0B15" w:rsidRDefault="00B709B6">
      <w:pPr>
        <w:rPr>
          <w:sz w:val="28"/>
          <w:szCs w:val="28"/>
        </w:rPr>
      </w:pPr>
      <w:r w:rsidRPr="00DB0B15">
        <w:rPr>
          <w:i/>
          <w:iCs/>
          <w:sz w:val="28"/>
          <w:szCs w:val="28"/>
        </w:rPr>
        <w:t xml:space="preserve">(Основание: </w:t>
      </w:r>
      <w:hyperlink r:id="rId195" w:history="1">
        <w:r w:rsidRPr="00DB0B15">
          <w:rPr>
            <w:rStyle w:val="Hyperlink"/>
            <w:i/>
            <w:iCs/>
            <w:color w:val="auto"/>
            <w:sz w:val="28"/>
            <w:szCs w:val="28"/>
            <w:u w:val="none"/>
          </w:rPr>
          <w:t>п. п. 66</w:t>
        </w:r>
      </w:hyperlink>
      <w:r w:rsidRPr="00DB0B15">
        <w:rPr>
          <w:i/>
          <w:iCs/>
          <w:sz w:val="28"/>
          <w:szCs w:val="28"/>
        </w:rPr>
        <w:t xml:space="preserve">, </w:t>
      </w:r>
      <w:hyperlink r:id="rId196" w:history="1">
        <w:r w:rsidRPr="00DB0B15">
          <w:rPr>
            <w:rStyle w:val="Hyperlink"/>
            <w:i/>
            <w:iCs/>
            <w:color w:val="auto"/>
            <w:sz w:val="28"/>
            <w:szCs w:val="28"/>
            <w:u w:val="none"/>
          </w:rPr>
          <w:t>302</w:t>
        </w:r>
      </w:hyperlink>
      <w:r w:rsidRPr="00DB0B15">
        <w:rPr>
          <w:i/>
          <w:iCs/>
          <w:sz w:val="28"/>
          <w:szCs w:val="28"/>
        </w:rPr>
        <w:t xml:space="preserve"> Инструкции № 157н)</w:t>
      </w:r>
    </w:p>
    <w:p w:rsidR="00B709B6" w:rsidRPr="00DB0B15" w:rsidRDefault="00B709B6">
      <w:pPr>
        <w:pStyle w:val="Heading2"/>
        <w:rPr>
          <w:sz w:val="28"/>
          <w:szCs w:val="28"/>
        </w:rPr>
      </w:pPr>
      <w:bookmarkStart w:id="85" w:name="_ref_958210"/>
      <w:r w:rsidRPr="00DB0B15">
        <w:rPr>
          <w:sz w:val="28"/>
          <w:szCs w:val="28"/>
        </w:rPr>
        <w:t>Расходы на неравномерно производимый ремонт основных средств,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5"/>
    </w:p>
    <w:p w:rsidR="00B709B6" w:rsidRPr="00DB0B15" w:rsidRDefault="00B709B6">
      <w:pPr>
        <w:rPr>
          <w:sz w:val="28"/>
          <w:szCs w:val="28"/>
        </w:rPr>
      </w:pPr>
      <w:r w:rsidRPr="00DB0B15">
        <w:rPr>
          <w:i/>
          <w:iCs/>
          <w:sz w:val="28"/>
          <w:szCs w:val="28"/>
        </w:rPr>
        <w:t xml:space="preserve">(Основание: </w:t>
      </w:r>
      <w:hyperlink r:id="rId197" w:history="1">
        <w:r w:rsidRPr="00DB0B15">
          <w:rPr>
            <w:rStyle w:val="Hyperlink"/>
            <w:i/>
            <w:iCs/>
            <w:color w:val="auto"/>
            <w:sz w:val="28"/>
            <w:szCs w:val="28"/>
            <w:u w:val="none"/>
          </w:rPr>
          <w:t>п. 302</w:t>
        </w:r>
      </w:hyperlink>
      <w:r w:rsidRPr="00DB0B15">
        <w:rPr>
          <w:i/>
          <w:iCs/>
          <w:sz w:val="28"/>
          <w:szCs w:val="28"/>
        </w:rPr>
        <w:t xml:space="preserve"> Инструкции № 157н)</w:t>
      </w:r>
    </w:p>
    <w:p w:rsidR="00B709B6" w:rsidRPr="00DB0B15" w:rsidRDefault="00B709B6">
      <w:pPr>
        <w:pStyle w:val="Heading2"/>
        <w:rPr>
          <w:sz w:val="28"/>
          <w:szCs w:val="28"/>
        </w:rPr>
      </w:pPr>
      <w:bookmarkStart w:id="86" w:name="_ref_445868"/>
      <w:r w:rsidRPr="00DB0B15">
        <w:rPr>
          <w:sz w:val="28"/>
          <w:szCs w:val="28"/>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86"/>
    </w:p>
    <w:p w:rsidR="00B709B6" w:rsidRPr="00DB0B15" w:rsidRDefault="00B709B6">
      <w:pPr>
        <w:rPr>
          <w:sz w:val="28"/>
          <w:szCs w:val="28"/>
        </w:rPr>
      </w:pPr>
      <w:r w:rsidRPr="00DB0B15">
        <w:rPr>
          <w:i/>
          <w:iCs/>
          <w:sz w:val="28"/>
          <w:szCs w:val="28"/>
        </w:rPr>
        <w:t xml:space="preserve">(Основание: </w:t>
      </w:r>
      <w:hyperlink r:id="rId198" w:history="1">
        <w:r w:rsidRPr="00DB0B15">
          <w:rPr>
            <w:rStyle w:val="Hyperlink"/>
            <w:i/>
            <w:iCs/>
            <w:color w:val="auto"/>
            <w:sz w:val="28"/>
            <w:szCs w:val="28"/>
            <w:u w:val="none"/>
          </w:rPr>
          <w:t>п. 302.1</w:t>
        </w:r>
      </w:hyperlink>
      <w:r w:rsidRPr="00DB0B15">
        <w:rPr>
          <w:i/>
          <w:iCs/>
          <w:sz w:val="28"/>
          <w:szCs w:val="28"/>
        </w:rPr>
        <w:t xml:space="preserve"> Инструкции № 157н)</w:t>
      </w:r>
    </w:p>
    <w:p w:rsidR="00B709B6" w:rsidRPr="00DB0B15" w:rsidRDefault="00B709B6">
      <w:pPr>
        <w:pStyle w:val="Heading2"/>
        <w:rPr>
          <w:sz w:val="28"/>
          <w:szCs w:val="28"/>
        </w:rPr>
      </w:pPr>
      <w:bookmarkStart w:id="87" w:name="_ref_445869"/>
      <w:r w:rsidRPr="00DB0B15">
        <w:rPr>
          <w:sz w:val="28"/>
          <w:szCs w:val="28"/>
        </w:rPr>
        <w:t xml:space="preserve">Аналитический учет резервов предстоящих расходов ведется в Карточке учета средств и расчетов </w:t>
      </w:r>
      <w:hyperlink r:id="rId199" w:history="1">
        <w:r w:rsidRPr="00DB0B15">
          <w:rPr>
            <w:rStyle w:val="Hyperlink"/>
            <w:color w:val="auto"/>
            <w:sz w:val="28"/>
            <w:szCs w:val="28"/>
            <w:u w:val="none"/>
          </w:rPr>
          <w:t>(ф. 0504051)</w:t>
        </w:r>
      </w:hyperlink>
      <w:r w:rsidRPr="00DB0B15">
        <w:rPr>
          <w:sz w:val="28"/>
          <w:szCs w:val="28"/>
        </w:rPr>
        <w:t>.</w:t>
      </w:r>
      <w:bookmarkEnd w:id="87"/>
    </w:p>
    <w:p w:rsidR="00B709B6" w:rsidRPr="00DB0B15" w:rsidRDefault="00B709B6">
      <w:pPr>
        <w:rPr>
          <w:sz w:val="28"/>
          <w:szCs w:val="28"/>
        </w:rPr>
      </w:pPr>
      <w:r w:rsidRPr="00DB0B15">
        <w:rPr>
          <w:i/>
          <w:iCs/>
          <w:sz w:val="28"/>
          <w:szCs w:val="28"/>
        </w:rPr>
        <w:t xml:space="preserve">(Основание: </w:t>
      </w:r>
      <w:hyperlink r:id="rId200" w:history="1">
        <w:r w:rsidRPr="00DB0B15">
          <w:rPr>
            <w:rStyle w:val="Hyperlink"/>
            <w:i/>
            <w:iCs/>
            <w:color w:val="auto"/>
            <w:sz w:val="28"/>
            <w:szCs w:val="28"/>
            <w:u w:val="none"/>
          </w:rPr>
          <w:t>п. 302.1</w:t>
        </w:r>
      </w:hyperlink>
      <w:r w:rsidRPr="00DB0B15">
        <w:rPr>
          <w:i/>
          <w:iCs/>
          <w:sz w:val="28"/>
          <w:szCs w:val="28"/>
        </w:rPr>
        <w:t xml:space="preserve"> Инструкции № 157н)</w:t>
      </w:r>
    </w:p>
    <w:p w:rsidR="00B709B6" w:rsidRPr="00DB0B15" w:rsidRDefault="00B709B6">
      <w:pPr>
        <w:pStyle w:val="Heading1"/>
        <w:rPr>
          <w:sz w:val="28"/>
          <w:szCs w:val="28"/>
        </w:rPr>
      </w:pPr>
      <w:bookmarkStart w:id="88" w:name="_ref_16328"/>
      <w:r w:rsidRPr="00DB0B15">
        <w:rPr>
          <w:sz w:val="28"/>
          <w:szCs w:val="28"/>
        </w:rPr>
        <w:t>Администрирование доходов, источников финансирования дефицита бюджета</w:t>
      </w:r>
      <w:bookmarkEnd w:id="88"/>
    </w:p>
    <w:p w:rsidR="00B709B6" w:rsidRPr="00DB0B15" w:rsidRDefault="00B709B6">
      <w:pPr>
        <w:pStyle w:val="Heading2"/>
        <w:rPr>
          <w:sz w:val="28"/>
          <w:szCs w:val="28"/>
        </w:rPr>
      </w:pPr>
      <w:bookmarkStart w:id="89" w:name="_ref_477341"/>
      <w:r w:rsidRPr="00DB0B15">
        <w:rPr>
          <w:sz w:val="28"/>
          <w:szCs w:val="28"/>
        </w:rPr>
        <w:t>Основанием для отражения операций по поступлениям являются:</w:t>
      </w:r>
      <w:bookmarkEnd w:id="89"/>
    </w:p>
    <w:p w:rsidR="00B709B6" w:rsidRPr="00DB0B15" w:rsidRDefault="00B709B6">
      <w:pPr>
        <w:pStyle w:val="ListParagraph"/>
        <w:numPr>
          <w:ilvl w:val="0"/>
          <w:numId w:val="9"/>
        </w:numPr>
        <w:spacing w:after="0"/>
        <w:ind w:left="482" w:firstLine="0"/>
        <w:jc w:val="both"/>
        <w:rPr>
          <w:sz w:val="28"/>
          <w:szCs w:val="28"/>
        </w:rPr>
      </w:pPr>
      <w:r w:rsidRPr="00DB0B15">
        <w:rPr>
          <w:sz w:val="28"/>
          <w:szCs w:val="28"/>
        </w:rPr>
        <w:t xml:space="preserve">выписки из лицевого счета администратора доходов бюджета </w:t>
      </w:r>
      <w:hyperlink r:id="rId201" w:history="1">
        <w:r w:rsidRPr="00DB0B15">
          <w:rPr>
            <w:rStyle w:val="Hyperlink"/>
            <w:color w:val="auto"/>
            <w:sz w:val="28"/>
            <w:szCs w:val="28"/>
            <w:u w:val="none"/>
          </w:rPr>
          <w:t>(ф. 0531761)</w:t>
        </w:r>
      </w:hyperlink>
      <w:r w:rsidRPr="00DB0B15">
        <w:rPr>
          <w:sz w:val="28"/>
          <w:szCs w:val="28"/>
        </w:rPr>
        <w:t>;</w:t>
      </w:r>
    </w:p>
    <w:p w:rsidR="00B709B6" w:rsidRPr="00DB0B15" w:rsidRDefault="00B709B6">
      <w:pPr>
        <w:pStyle w:val="ListParagraph"/>
        <w:numPr>
          <w:ilvl w:val="0"/>
          <w:numId w:val="9"/>
        </w:numPr>
        <w:spacing w:after="0"/>
        <w:ind w:left="482" w:firstLine="0"/>
        <w:jc w:val="both"/>
        <w:rPr>
          <w:sz w:val="28"/>
          <w:szCs w:val="28"/>
        </w:rPr>
      </w:pPr>
      <w:r w:rsidRPr="00DB0B15">
        <w:rPr>
          <w:sz w:val="28"/>
          <w:szCs w:val="28"/>
        </w:rPr>
        <w:t xml:space="preserve">выписки из Сводного реестра поступлений и выбытий </w:t>
      </w:r>
      <w:hyperlink r:id="rId202" w:history="1">
        <w:r w:rsidRPr="00DB0B15">
          <w:rPr>
            <w:rStyle w:val="Hyperlink"/>
            <w:color w:val="auto"/>
            <w:sz w:val="28"/>
            <w:szCs w:val="28"/>
            <w:u w:val="none"/>
          </w:rPr>
          <w:t>(ф. 0531472)</w:t>
        </w:r>
      </w:hyperlink>
      <w:r w:rsidRPr="00DB0B15">
        <w:rPr>
          <w:sz w:val="28"/>
          <w:szCs w:val="28"/>
        </w:rPr>
        <w:t>;</w:t>
      </w:r>
    </w:p>
    <w:p w:rsidR="00B709B6" w:rsidRPr="00DB0B15" w:rsidRDefault="00B709B6">
      <w:pPr>
        <w:pStyle w:val="ListParagraph"/>
        <w:numPr>
          <w:ilvl w:val="0"/>
          <w:numId w:val="9"/>
        </w:numPr>
        <w:spacing w:after="0"/>
        <w:ind w:left="482" w:firstLine="0"/>
        <w:jc w:val="both"/>
        <w:rPr>
          <w:sz w:val="28"/>
          <w:szCs w:val="28"/>
        </w:rPr>
      </w:pPr>
      <w:r w:rsidRPr="00DB0B15">
        <w:rPr>
          <w:sz w:val="28"/>
          <w:szCs w:val="28"/>
        </w:rPr>
        <w:t xml:space="preserve">справки о перечислении поступлений в бюджеты </w:t>
      </w:r>
      <w:hyperlink r:id="rId203" w:history="1">
        <w:r w:rsidRPr="00DB0B15">
          <w:rPr>
            <w:rStyle w:val="Hyperlink"/>
            <w:color w:val="auto"/>
            <w:sz w:val="28"/>
            <w:szCs w:val="28"/>
            <w:u w:val="none"/>
          </w:rPr>
          <w:t>(ф. 0531468)</w:t>
        </w:r>
      </w:hyperlink>
      <w:r w:rsidRPr="00DB0B15">
        <w:rPr>
          <w:sz w:val="28"/>
          <w:szCs w:val="28"/>
        </w:rPr>
        <w:t>.</w:t>
      </w:r>
    </w:p>
    <w:p w:rsidR="00B709B6" w:rsidRPr="00DB0B15" w:rsidRDefault="00B709B6">
      <w:pPr>
        <w:rPr>
          <w:sz w:val="28"/>
          <w:szCs w:val="28"/>
        </w:rPr>
      </w:pPr>
      <w:r w:rsidRPr="00DB0B15">
        <w:rPr>
          <w:i/>
          <w:iCs/>
          <w:sz w:val="28"/>
          <w:szCs w:val="28"/>
        </w:rPr>
        <w:t xml:space="preserve">(Основание: </w:t>
      </w:r>
      <w:hyperlink r:id="rId204" w:history="1">
        <w:r w:rsidRPr="00DB0B15">
          <w:rPr>
            <w:rStyle w:val="Hyperlink"/>
            <w:i/>
            <w:iCs/>
            <w:color w:val="auto"/>
            <w:sz w:val="28"/>
            <w:szCs w:val="28"/>
            <w:u w:val="none"/>
          </w:rPr>
          <w:t>п. 2 ст. 40</w:t>
        </w:r>
      </w:hyperlink>
      <w:r w:rsidRPr="00DB0B15">
        <w:rPr>
          <w:i/>
          <w:iCs/>
          <w:sz w:val="28"/>
          <w:szCs w:val="28"/>
        </w:rPr>
        <w:t xml:space="preserve"> БК РФ, </w:t>
      </w:r>
      <w:hyperlink r:id="rId205" w:history="1">
        <w:r w:rsidRPr="00DB0B15">
          <w:rPr>
            <w:rStyle w:val="Hyperlink"/>
            <w:i/>
            <w:iCs/>
            <w:color w:val="auto"/>
            <w:sz w:val="28"/>
            <w:szCs w:val="28"/>
            <w:u w:val="none"/>
          </w:rPr>
          <w:t>п. 90</w:t>
        </w:r>
      </w:hyperlink>
      <w:r w:rsidRPr="00DB0B15">
        <w:rPr>
          <w:i/>
          <w:iCs/>
          <w:sz w:val="28"/>
          <w:szCs w:val="28"/>
        </w:rPr>
        <w:t xml:space="preserve"> Инструкции № 162н)</w:t>
      </w:r>
    </w:p>
    <w:p w:rsidR="00B709B6" w:rsidRPr="00DB0B15" w:rsidRDefault="00B709B6">
      <w:pPr>
        <w:pStyle w:val="Heading1"/>
        <w:rPr>
          <w:sz w:val="28"/>
          <w:szCs w:val="28"/>
        </w:rPr>
      </w:pPr>
      <w:bookmarkStart w:id="90" w:name="_ref_16365"/>
      <w:r w:rsidRPr="00DB0B15">
        <w:rPr>
          <w:sz w:val="28"/>
          <w:szCs w:val="28"/>
        </w:rPr>
        <w:t>Санкционирование расходов</w:t>
      </w:r>
      <w:bookmarkEnd w:id="90"/>
    </w:p>
    <w:p w:rsidR="00B709B6" w:rsidRPr="00DB0B15" w:rsidRDefault="00B709B6">
      <w:pPr>
        <w:pStyle w:val="Heading2"/>
        <w:rPr>
          <w:sz w:val="28"/>
          <w:szCs w:val="28"/>
        </w:rPr>
      </w:pPr>
      <w:bookmarkStart w:id="91" w:name="_ref_502552"/>
      <w:r w:rsidRPr="00DB0B15">
        <w:rPr>
          <w:sz w:val="28"/>
          <w:szCs w:val="28"/>
        </w:rPr>
        <w:t>Учет принимаемых обязательств осуществляется на основании:</w:t>
      </w:r>
      <w:bookmarkEnd w:id="91"/>
    </w:p>
    <w:p w:rsidR="00B709B6" w:rsidRPr="00DB0B15" w:rsidRDefault="00B709B6">
      <w:pPr>
        <w:pStyle w:val="ListParagraph"/>
        <w:numPr>
          <w:ilvl w:val="0"/>
          <w:numId w:val="10"/>
        </w:numPr>
        <w:spacing w:after="0"/>
        <w:ind w:left="482" w:firstLine="0"/>
        <w:jc w:val="both"/>
        <w:rPr>
          <w:sz w:val="28"/>
          <w:szCs w:val="28"/>
        </w:rPr>
      </w:pPr>
      <w:r w:rsidRPr="00DB0B15">
        <w:rPr>
          <w:sz w:val="28"/>
          <w:szCs w:val="28"/>
        </w:rPr>
        <w:t>извещения о проведении конкурса, аукциона, торгов, запроса котировок;</w:t>
      </w:r>
    </w:p>
    <w:p w:rsidR="00B709B6" w:rsidRPr="00DB0B15" w:rsidRDefault="00B709B6">
      <w:pPr>
        <w:pStyle w:val="ListParagraph"/>
        <w:numPr>
          <w:ilvl w:val="0"/>
          <w:numId w:val="10"/>
        </w:numPr>
        <w:spacing w:after="0"/>
        <w:ind w:left="482" w:firstLine="0"/>
        <w:jc w:val="both"/>
        <w:rPr>
          <w:sz w:val="28"/>
          <w:szCs w:val="28"/>
        </w:rPr>
      </w:pPr>
      <w:r w:rsidRPr="00DB0B15">
        <w:rPr>
          <w:sz w:val="28"/>
          <w:szCs w:val="28"/>
        </w:rPr>
        <w:t>приглашения принять участие в определении поставщика (подрядчика, исполнителя);</w:t>
      </w:r>
    </w:p>
    <w:p w:rsidR="00B709B6" w:rsidRPr="00DB0B15" w:rsidRDefault="00B709B6">
      <w:pPr>
        <w:pStyle w:val="ListParagraph"/>
        <w:numPr>
          <w:ilvl w:val="0"/>
          <w:numId w:val="10"/>
        </w:numPr>
        <w:spacing w:after="0"/>
        <w:ind w:left="482" w:firstLine="0"/>
        <w:jc w:val="both"/>
        <w:rPr>
          <w:sz w:val="28"/>
          <w:szCs w:val="28"/>
        </w:rPr>
      </w:pPr>
      <w:r w:rsidRPr="00DB0B15">
        <w:rPr>
          <w:sz w:val="28"/>
          <w:szCs w:val="28"/>
        </w:rPr>
        <w:t>протокола конкурсной комиссии;</w:t>
      </w:r>
    </w:p>
    <w:p w:rsidR="00B709B6" w:rsidRPr="00DB0B15" w:rsidRDefault="00B709B6">
      <w:pPr>
        <w:pStyle w:val="ListParagraph"/>
        <w:numPr>
          <w:ilvl w:val="0"/>
          <w:numId w:val="10"/>
        </w:numPr>
        <w:spacing w:after="0"/>
        <w:ind w:left="482" w:firstLine="0"/>
        <w:jc w:val="both"/>
        <w:rPr>
          <w:sz w:val="28"/>
          <w:szCs w:val="28"/>
        </w:rPr>
      </w:pPr>
      <w:r w:rsidRPr="00DB0B15">
        <w:rPr>
          <w:sz w:val="28"/>
          <w:szCs w:val="28"/>
        </w:rPr>
        <w:t>бухгалтерской справки (</w:t>
      </w:r>
      <w:hyperlink r:id="rId206" w:history="1">
        <w:r w:rsidRPr="00DB0B15">
          <w:rPr>
            <w:rStyle w:val="Hyperlink"/>
            <w:color w:val="auto"/>
            <w:sz w:val="28"/>
            <w:szCs w:val="28"/>
            <w:u w:val="none"/>
          </w:rPr>
          <w:t>ф. 0504833</w:t>
        </w:r>
      </w:hyperlink>
      <w:r w:rsidRPr="00DB0B15">
        <w:rPr>
          <w:sz w:val="28"/>
          <w:szCs w:val="28"/>
        </w:rPr>
        <w:t>).</w:t>
      </w:r>
    </w:p>
    <w:p w:rsidR="00B709B6" w:rsidRPr="00DB0B15" w:rsidRDefault="00B709B6">
      <w:pPr>
        <w:rPr>
          <w:sz w:val="28"/>
          <w:szCs w:val="28"/>
        </w:rPr>
      </w:pPr>
      <w:r w:rsidRPr="00DB0B15">
        <w:rPr>
          <w:i/>
          <w:iCs/>
          <w:sz w:val="28"/>
          <w:szCs w:val="28"/>
        </w:rPr>
        <w:t>(Основание:</w:t>
      </w:r>
      <w:hyperlink r:id="rId207" w:history="1">
        <w:r w:rsidRPr="00DB0B15">
          <w:rPr>
            <w:rStyle w:val="Hyperlink"/>
            <w:i/>
            <w:iCs/>
            <w:color w:val="auto"/>
            <w:sz w:val="28"/>
            <w:szCs w:val="28"/>
            <w:u w:val="none"/>
          </w:rPr>
          <w:t>п. 3 ст. 219</w:t>
        </w:r>
      </w:hyperlink>
      <w:r w:rsidRPr="00DB0B15">
        <w:rPr>
          <w:i/>
          <w:iCs/>
          <w:sz w:val="28"/>
          <w:szCs w:val="28"/>
        </w:rPr>
        <w:t xml:space="preserve"> БК РФ, </w:t>
      </w:r>
      <w:hyperlink r:id="rId208" w:history="1">
        <w:r w:rsidRPr="00DB0B15">
          <w:rPr>
            <w:rStyle w:val="Hyperlink"/>
            <w:i/>
            <w:iCs/>
            <w:color w:val="auto"/>
            <w:sz w:val="28"/>
            <w:szCs w:val="28"/>
            <w:u w:val="none"/>
          </w:rPr>
          <w:t>п. 318</w:t>
        </w:r>
      </w:hyperlink>
      <w:r w:rsidRPr="00DB0B15">
        <w:rPr>
          <w:i/>
          <w:iCs/>
          <w:sz w:val="28"/>
          <w:szCs w:val="28"/>
        </w:rPr>
        <w:t xml:space="preserve"> Инструкции № 157н, </w:t>
      </w:r>
      <w:hyperlink r:id="rId209"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92" w:name="_ref_508471"/>
      <w:r w:rsidRPr="00DB0B15">
        <w:rPr>
          <w:sz w:val="28"/>
          <w:szCs w:val="28"/>
        </w:rPr>
        <w:t>Учет обязательств осуществляется на основании:</w:t>
      </w:r>
      <w:bookmarkEnd w:id="92"/>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распорядительного документа об утверждении штатного расписания с расчетом годового фонда оплаты труда;</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договора (контракта) на поставку товаров, выполнение работ, оказание услуг;</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при отсутствии договора - акта выполненных работ (оказанных услуг), счета;</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исполнительного листа, судебного приказа;</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B709B6" w:rsidRPr="00DB0B15" w:rsidRDefault="00B709B6">
      <w:pPr>
        <w:pStyle w:val="ListParagraph"/>
        <w:numPr>
          <w:ilvl w:val="0"/>
          <w:numId w:val="11"/>
        </w:numPr>
        <w:spacing w:after="0"/>
        <w:ind w:left="482" w:firstLine="0"/>
        <w:jc w:val="both"/>
        <w:rPr>
          <w:sz w:val="28"/>
          <w:szCs w:val="28"/>
        </w:rPr>
      </w:pPr>
      <w:r w:rsidRPr="00DB0B15">
        <w:rPr>
          <w:sz w:val="28"/>
          <w:szCs w:val="28"/>
        </w:rPr>
        <w:t>согласованного руководителем заявления о выдаче под отчет денежных средств или авансового отчета.</w:t>
      </w:r>
    </w:p>
    <w:p w:rsidR="00B709B6" w:rsidRPr="00DB0B15" w:rsidRDefault="00B709B6">
      <w:pPr>
        <w:rPr>
          <w:sz w:val="28"/>
          <w:szCs w:val="28"/>
        </w:rPr>
      </w:pPr>
      <w:r w:rsidRPr="00DB0B15">
        <w:rPr>
          <w:i/>
          <w:iCs/>
          <w:sz w:val="28"/>
          <w:szCs w:val="28"/>
        </w:rPr>
        <w:t>(Основание:</w:t>
      </w:r>
      <w:hyperlink r:id="rId210" w:history="1">
        <w:r w:rsidRPr="00DB0B15">
          <w:rPr>
            <w:rStyle w:val="Hyperlink"/>
            <w:i/>
            <w:iCs/>
            <w:color w:val="auto"/>
            <w:sz w:val="28"/>
            <w:szCs w:val="28"/>
            <w:u w:val="none"/>
          </w:rPr>
          <w:t>п. 3 ст. 219</w:t>
        </w:r>
      </w:hyperlink>
      <w:r w:rsidRPr="00DB0B15">
        <w:rPr>
          <w:i/>
          <w:iCs/>
          <w:sz w:val="28"/>
          <w:szCs w:val="28"/>
        </w:rPr>
        <w:t xml:space="preserve"> БК РФ, </w:t>
      </w:r>
      <w:hyperlink r:id="rId211" w:history="1">
        <w:r w:rsidRPr="00DB0B15">
          <w:rPr>
            <w:rStyle w:val="Hyperlink"/>
            <w:i/>
            <w:iCs/>
            <w:color w:val="auto"/>
            <w:sz w:val="28"/>
            <w:szCs w:val="28"/>
            <w:u w:val="none"/>
          </w:rPr>
          <w:t>п. 318</w:t>
        </w:r>
      </w:hyperlink>
      <w:r w:rsidRPr="00DB0B15">
        <w:rPr>
          <w:i/>
          <w:iCs/>
          <w:sz w:val="28"/>
          <w:szCs w:val="28"/>
        </w:rPr>
        <w:t xml:space="preserve"> Инструкции № 157н, </w:t>
      </w:r>
      <w:hyperlink r:id="rId212"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93" w:name="_ref_508472"/>
      <w:r w:rsidRPr="00DB0B15">
        <w:rPr>
          <w:sz w:val="28"/>
          <w:szCs w:val="28"/>
        </w:rPr>
        <w:t>Учет денежных обязательств осуществляется на основании:</w:t>
      </w:r>
      <w:bookmarkEnd w:id="93"/>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расчетно-платежной ведомости (</w:t>
      </w:r>
      <w:hyperlink r:id="rId213" w:history="1">
        <w:r w:rsidRPr="00DB0B15">
          <w:rPr>
            <w:rStyle w:val="Hyperlink"/>
            <w:color w:val="auto"/>
            <w:sz w:val="28"/>
            <w:szCs w:val="28"/>
            <w:u w:val="none"/>
          </w:rPr>
          <w:t>ф. 0504401</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расчетной ведомости (</w:t>
      </w:r>
      <w:hyperlink r:id="rId214" w:history="1">
        <w:r w:rsidRPr="00DB0B15">
          <w:rPr>
            <w:rStyle w:val="Hyperlink"/>
            <w:color w:val="auto"/>
            <w:sz w:val="28"/>
            <w:szCs w:val="28"/>
            <w:u w:val="none"/>
          </w:rPr>
          <w:t>ф. 0504402</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записки-расчета об исчислении среднего заработка при предоставлении отпуска, увольнении и других случаях (</w:t>
      </w:r>
      <w:hyperlink r:id="rId215" w:history="1">
        <w:r w:rsidRPr="00DB0B15">
          <w:rPr>
            <w:rStyle w:val="Hyperlink"/>
            <w:color w:val="auto"/>
            <w:sz w:val="28"/>
            <w:szCs w:val="28"/>
            <w:u w:val="none"/>
          </w:rPr>
          <w:t>ф. 0504425</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бухгалтерской справки (</w:t>
      </w:r>
      <w:hyperlink r:id="rId216" w:history="1">
        <w:r w:rsidRPr="00DB0B15">
          <w:rPr>
            <w:rStyle w:val="Hyperlink"/>
            <w:color w:val="auto"/>
            <w:sz w:val="28"/>
            <w:szCs w:val="28"/>
            <w:u w:val="none"/>
          </w:rPr>
          <w:t>ф. 0504833</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акта выполненных работ;</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акта об оказании услуг;</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акта приема-передачи;</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договора в случае осуществления авансовых платежей в соответствии с его условиями;</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авансового отчета (</w:t>
      </w:r>
      <w:hyperlink r:id="rId217" w:history="1">
        <w:r w:rsidRPr="00DB0B15">
          <w:rPr>
            <w:rStyle w:val="Hyperlink"/>
            <w:color w:val="auto"/>
            <w:sz w:val="28"/>
            <w:szCs w:val="28"/>
            <w:u w:val="none"/>
          </w:rPr>
          <w:t>ф. 0504505</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справки-расчета;</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счета;</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счета-фактуры;</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товарной накладной (ТОРГ-12) (</w:t>
      </w:r>
      <w:hyperlink r:id="rId218" w:history="1">
        <w:r w:rsidRPr="00DB0B15">
          <w:rPr>
            <w:rStyle w:val="Hyperlink"/>
            <w:color w:val="auto"/>
            <w:sz w:val="28"/>
            <w:szCs w:val="28"/>
            <w:u w:val="none"/>
          </w:rPr>
          <w:t>ф. 0330212</w:t>
        </w:r>
      </w:hyperlink>
      <w:r w:rsidRPr="00DB0B15">
        <w:rPr>
          <w:sz w:val="28"/>
          <w:szCs w:val="28"/>
        </w:rPr>
        <w:t>);</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универсального передаточного документа;</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чека;</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квитанции;</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исполнительного листа, судебного приказа;</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B709B6" w:rsidRPr="00DB0B15" w:rsidRDefault="00B709B6">
      <w:pPr>
        <w:pStyle w:val="ListParagraph"/>
        <w:numPr>
          <w:ilvl w:val="0"/>
          <w:numId w:val="12"/>
        </w:numPr>
        <w:spacing w:after="0"/>
        <w:ind w:left="482" w:firstLine="0"/>
        <w:jc w:val="both"/>
        <w:rPr>
          <w:sz w:val="28"/>
          <w:szCs w:val="28"/>
        </w:rPr>
      </w:pPr>
      <w:r w:rsidRPr="00DB0B15">
        <w:rPr>
          <w:sz w:val="28"/>
          <w:szCs w:val="28"/>
        </w:rPr>
        <w:t>согласованного руководителем заявления о выдаче под отчет денежных средств.</w:t>
      </w:r>
    </w:p>
    <w:p w:rsidR="00B709B6" w:rsidRPr="00DB0B15" w:rsidRDefault="00B709B6">
      <w:pPr>
        <w:rPr>
          <w:sz w:val="28"/>
          <w:szCs w:val="28"/>
        </w:rPr>
      </w:pPr>
      <w:r w:rsidRPr="00DB0B15">
        <w:rPr>
          <w:i/>
          <w:iCs/>
          <w:sz w:val="28"/>
          <w:szCs w:val="28"/>
        </w:rPr>
        <w:t>(Основание:</w:t>
      </w:r>
      <w:hyperlink r:id="rId219" w:history="1">
        <w:r w:rsidRPr="00DB0B15">
          <w:rPr>
            <w:rStyle w:val="Hyperlink"/>
            <w:i/>
            <w:iCs/>
            <w:color w:val="auto"/>
            <w:sz w:val="28"/>
            <w:szCs w:val="28"/>
            <w:u w:val="none"/>
          </w:rPr>
          <w:t>п. 4 ст. 219</w:t>
        </w:r>
      </w:hyperlink>
      <w:r w:rsidRPr="00DB0B15">
        <w:rPr>
          <w:i/>
          <w:iCs/>
          <w:sz w:val="28"/>
          <w:szCs w:val="28"/>
        </w:rPr>
        <w:t xml:space="preserve"> БК РФ, </w:t>
      </w:r>
      <w:hyperlink r:id="rId220" w:history="1">
        <w:r w:rsidRPr="00DB0B15">
          <w:rPr>
            <w:rStyle w:val="Hyperlink"/>
            <w:i/>
            <w:iCs/>
            <w:color w:val="auto"/>
            <w:sz w:val="28"/>
            <w:szCs w:val="28"/>
            <w:u w:val="none"/>
          </w:rPr>
          <w:t>п. 318</w:t>
        </w:r>
      </w:hyperlink>
      <w:r w:rsidRPr="00DB0B15">
        <w:rPr>
          <w:i/>
          <w:iCs/>
          <w:sz w:val="28"/>
          <w:szCs w:val="28"/>
        </w:rPr>
        <w:t xml:space="preserve"> Инструкции № 157н)</w:t>
      </w:r>
    </w:p>
    <w:p w:rsidR="00B709B6" w:rsidRPr="00DB0B15" w:rsidRDefault="00B709B6">
      <w:pPr>
        <w:pStyle w:val="Heading2"/>
        <w:rPr>
          <w:sz w:val="28"/>
          <w:szCs w:val="28"/>
        </w:rPr>
      </w:pPr>
      <w:bookmarkStart w:id="94" w:name="_ref_1071920"/>
      <w:r w:rsidRPr="00DB0B15">
        <w:rPr>
          <w:sz w:val="28"/>
          <w:szCs w:val="28"/>
        </w:rPr>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fldSimple w:instr=" REF _ref_566885 \h \n \!  \* MERGEFORMAT " w:fldLock="1">
        <w:r w:rsidRPr="00DB0B15">
          <w:rPr>
            <w:sz w:val="28"/>
            <w:szCs w:val="28"/>
          </w:rPr>
          <w:t>3</w:t>
        </w:r>
      </w:fldSimple>
      <w:r w:rsidRPr="00DB0B15">
        <w:rPr>
          <w:sz w:val="28"/>
          <w:szCs w:val="28"/>
        </w:rPr>
        <w:t> к Учетной политике.</w:t>
      </w:r>
      <w:bookmarkEnd w:id="94"/>
    </w:p>
    <w:p w:rsidR="00B709B6" w:rsidRPr="00DB0B15" w:rsidRDefault="00B709B6">
      <w:pPr>
        <w:rPr>
          <w:sz w:val="28"/>
          <w:szCs w:val="28"/>
        </w:rPr>
      </w:pPr>
      <w:r w:rsidRPr="00DB0B15">
        <w:rPr>
          <w:i/>
          <w:iCs/>
          <w:sz w:val="28"/>
          <w:szCs w:val="28"/>
        </w:rPr>
        <w:t xml:space="preserve">(Основание: </w:t>
      </w:r>
      <w:hyperlink r:id="rId221" w:history="1">
        <w:r w:rsidRPr="00DB0B15">
          <w:rPr>
            <w:rStyle w:val="Hyperlink"/>
            <w:i/>
            <w:iCs/>
            <w:color w:val="auto"/>
            <w:sz w:val="28"/>
            <w:szCs w:val="28"/>
            <w:u w:val="none"/>
          </w:rPr>
          <w:t>п. 150</w:t>
        </w:r>
      </w:hyperlink>
      <w:r w:rsidRPr="00DB0B15">
        <w:rPr>
          <w:i/>
          <w:iCs/>
          <w:sz w:val="28"/>
          <w:szCs w:val="28"/>
        </w:rPr>
        <w:t xml:space="preserve"> Инструкции № 162н)</w:t>
      </w:r>
    </w:p>
    <w:p w:rsidR="00B709B6" w:rsidRPr="00DB0B15" w:rsidRDefault="00B709B6">
      <w:pPr>
        <w:pStyle w:val="Heading1"/>
        <w:rPr>
          <w:sz w:val="28"/>
          <w:szCs w:val="28"/>
        </w:rPr>
      </w:pPr>
      <w:bookmarkStart w:id="95" w:name="_ref_16402"/>
      <w:r w:rsidRPr="00DB0B15">
        <w:rPr>
          <w:sz w:val="28"/>
          <w:szCs w:val="28"/>
        </w:rPr>
        <w:t>Обесценение активов</w:t>
      </w:r>
      <w:bookmarkEnd w:id="95"/>
    </w:p>
    <w:p w:rsidR="00B709B6" w:rsidRPr="00DB0B15" w:rsidRDefault="00B709B6">
      <w:pPr>
        <w:pStyle w:val="Heading2"/>
        <w:rPr>
          <w:sz w:val="28"/>
          <w:szCs w:val="28"/>
        </w:rPr>
      </w:pPr>
      <w:bookmarkStart w:id="96" w:name="_ref_514522"/>
      <w:r w:rsidRPr="00DB0B15">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96"/>
    </w:p>
    <w:p w:rsidR="00B709B6" w:rsidRPr="00DB0B15" w:rsidRDefault="00B709B6">
      <w:pPr>
        <w:rPr>
          <w:sz w:val="28"/>
          <w:szCs w:val="28"/>
        </w:rPr>
      </w:pPr>
      <w:r w:rsidRPr="00DB0B15">
        <w:rPr>
          <w:i/>
          <w:iCs/>
          <w:sz w:val="28"/>
          <w:szCs w:val="28"/>
        </w:rPr>
        <w:t xml:space="preserve">(Основание: </w:t>
      </w:r>
      <w:hyperlink r:id="rId222" w:history="1">
        <w:r w:rsidRPr="00DB0B15">
          <w:rPr>
            <w:rStyle w:val="Hyperlink"/>
            <w:i/>
            <w:iCs/>
            <w:color w:val="auto"/>
            <w:sz w:val="28"/>
            <w:szCs w:val="28"/>
            <w:u w:val="none"/>
          </w:rPr>
          <w:t>п. 9</w:t>
        </w:r>
      </w:hyperlink>
      <w:r w:rsidRPr="00DB0B15">
        <w:rPr>
          <w:i/>
          <w:iCs/>
          <w:sz w:val="28"/>
          <w:szCs w:val="28"/>
        </w:rPr>
        <w:t xml:space="preserve"> СГС "Учетная политика", </w:t>
      </w:r>
      <w:hyperlink r:id="rId223" w:history="1">
        <w:r w:rsidRPr="00DB0B15">
          <w:rPr>
            <w:rStyle w:val="Hyperlink"/>
            <w:i/>
            <w:iCs/>
            <w:color w:val="auto"/>
            <w:sz w:val="28"/>
            <w:szCs w:val="28"/>
            <w:u w:val="none"/>
          </w:rPr>
          <w:t>п. п. 5</w:t>
        </w:r>
      </w:hyperlink>
      <w:r w:rsidRPr="00DB0B15">
        <w:rPr>
          <w:i/>
          <w:iCs/>
          <w:sz w:val="28"/>
          <w:szCs w:val="28"/>
        </w:rPr>
        <w:t xml:space="preserve">, </w:t>
      </w:r>
      <w:hyperlink r:id="rId224" w:history="1">
        <w:r w:rsidRPr="00DB0B15">
          <w:rPr>
            <w:rStyle w:val="Hyperlink"/>
            <w:i/>
            <w:iCs/>
            <w:color w:val="auto"/>
            <w:sz w:val="28"/>
            <w:szCs w:val="28"/>
            <w:u w:val="none"/>
          </w:rPr>
          <w:t>6</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97" w:name="_ref_520411"/>
      <w:r w:rsidRPr="00DB0B15">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25" w:history="1">
        <w:r w:rsidRPr="00DB0B15">
          <w:rPr>
            <w:rStyle w:val="Hyperlink"/>
            <w:color w:val="auto"/>
            <w:sz w:val="28"/>
            <w:szCs w:val="28"/>
            <w:u w:val="none"/>
          </w:rPr>
          <w:t>(ф. 0504087)</w:t>
        </w:r>
      </w:hyperlink>
      <w:r w:rsidRPr="00DB0B15">
        <w:rPr>
          <w:sz w:val="28"/>
          <w:szCs w:val="28"/>
        </w:rPr>
        <w:t>.</w:t>
      </w:r>
      <w:bookmarkEnd w:id="97"/>
    </w:p>
    <w:p w:rsidR="00B709B6" w:rsidRPr="00DB0B15" w:rsidRDefault="00B709B6">
      <w:pPr>
        <w:rPr>
          <w:sz w:val="28"/>
          <w:szCs w:val="28"/>
        </w:rPr>
      </w:pPr>
      <w:r w:rsidRPr="00DB0B15">
        <w:rPr>
          <w:i/>
          <w:iCs/>
          <w:sz w:val="28"/>
          <w:szCs w:val="28"/>
        </w:rPr>
        <w:t xml:space="preserve">(Основание: </w:t>
      </w:r>
      <w:hyperlink r:id="rId226" w:history="1">
        <w:r w:rsidRPr="00DB0B15">
          <w:rPr>
            <w:rStyle w:val="Hyperlink"/>
            <w:i/>
            <w:iCs/>
            <w:color w:val="auto"/>
            <w:sz w:val="28"/>
            <w:szCs w:val="28"/>
            <w:u w:val="none"/>
          </w:rPr>
          <w:t>п. п. 6</w:t>
        </w:r>
      </w:hyperlink>
      <w:r w:rsidRPr="00DB0B15">
        <w:rPr>
          <w:i/>
          <w:iCs/>
          <w:sz w:val="28"/>
          <w:szCs w:val="28"/>
        </w:rPr>
        <w:t xml:space="preserve">, </w:t>
      </w:r>
      <w:hyperlink r:id="rId227" w:history="1">
        <w:r w:rsidRPr="00DB0B15">
          <w:rPr>
            <w:rStyle w:val="Hyperlink"/>
            <w:i/>
            <w:iCs/>
            <w:color w:val="auto"/>
            <w:sz w:val="28"/>
            <w:szCs w:val="28"/>
            <w:u w:val="none"/>
          </w:rPr>
          <w:t>18</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98" w:name="_ref_520412"/>
      <w:r w:rsidRPr="00DB0B15">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98"/>
    </w:p>
    <w:p w:rsidR="00B709B6" w:rsidRPr="00DB0B15" w:rsidRDefault="00B709B6">
      <w:pPr>
        <w:rPr>
          <w:sz w:val="28"/>
          <w:szCs w:val="28"/>
        </w:rPr>
      </w:pPr>
      <w:r w:rsidRPr="00DB0B15">
        <w:rPr>
          <w:i/>
          <w:iCs/>
          <w:sz w:val="28"/>
          <w:szCs w:val="28"/>
        </w:rPr>
        <w:t xml:space="preserve">(Основание: </w:t>
      </w:r>
      <w:hyperlink r:id="rId228"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99" w:name="_ref_520413"/>
      <w:r w:rsidRPr="00DB0B15">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99"/>
    </w:p>
    <w:p w:rsidR="00B709B6" w:rsidRPr="00DB0B15" w:rsidRDefault="00B709B6">
      <w:pPr>
        <w:rPr>
          <w:sz w:val="28"/>
          <w:szCs w:val="28"/>
        </w:rPr>
      </w:pPr>
      <w:r w:rsidRPr="00DB0B15">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B709B6" w:rsidRPr="00DB0B15" w:rsidRDefault="00B709B6">
      <w:pPr>
        <w:rPr>
          <w:sz w:val="28"/>
          <w:szCs w:val="28"/>
        </w:rPr>
      </w:pPr>
      <w:r w:rsidRPr="00DB0B15">
        <w:rPr>
          <w:i/>
          <w:iCs/>
          <w:sz w:val="28"/>
          <w:szCs w:val="28"/>
        </w:rPr>
        <w:t xml:space="preserve">(Основание: </w:t>
      </w:r>
      <w:hyperlink r:id="rId229" w:history="1">
        <w:r w:rsidRPr="00DB0B15">
          <w:rPr>
            <w:rStyle w:val="Hyperlink"/>
            <w:i/>
            <w:iCs/>
            <w:color w:val="auto"/>
            <w:sz w:val="28"/>
            <w:szCs w:val="28"/>
            <w:u w:val="none"/>
          </w:rPr>
          <w:t>п. 9</w:t>
        </w:r>
      </w:hyperlink>
      <w:r w:rsidRPr="00DB0B15">
        <w:rPr>
          <w:i/>
          <w:iCs/>
          <w:sz w:val="28"/>
          <w:szCs w:val="28"/>
        </w:rPr>
        <w:t xml:space="preserve"> СГС "Учетная политика", </w:t>
      </w:r>
      <w:hyperlink r:id="rId230" w:history="1">
        <w:r w:rsidRPr="00DB0B15">
          <w:rPr>
            <w:rStyle w:val="Hyperlink"/>
            <w:i/>
            <w:iCs/>
            <w:color w:val="auto"/>
            <w:sz w:val="28"/>
            <w:szCs w:val="28"/>
            <w:u w:val="none"/>
          </w:rPr>
          <w:t>п. п. 10</w:t>
        </w:r>
      </w:hyperlink>
      <w:r w:rsidRPr="00DB0B15">
        <w:rPr>
          <w:i/>
          <w:iCs/>
          <w:sz w:val="28"/>
          <w:szCs w:val="28"/>
        </w:rPr>
        <w:t xml:space="preserve">, </w:t>
      </w:r>
      <w:hyperlink r:id="rId231" w:history="1">
        <w:r w:rsidRPr="00DB0B15">
          <w:rPr>
            <w:rStyle w:val="Hyperlink"/>
            <w:i/>
            <w:iCs/>
            <w:color w:val="auto"/>
            <w:sz w:val="28"/>
            <w:szCs w:val="28"/>
            <w:u w:val="none"/>
          </w:rPr>
          <w:t>11</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100" w:name="_ref_520414"/>
      <w:r w:rsidRPr="00DB0B15">
        <w:rPr>
          <w:sz w:val="28"/>
          <w:szCs w:val="28"/>
        </w:rPr>
        <w:t>При выявлении признаков возможног</w:t>
      </w:r>
      <w:r>
        <w:rPr>
          <w:sz w:val="28"/>
          <w:szCs w:val="28"/>
        </w:rPr>
        <w:t>о обесценения (снижения убытка) начальник УТСЗН АПГО СК</w:t>
      </w:r>
      <w:r w:rsidRPr="00A327D2">
        <w:rPr>
          <w:sz w:val="28"/>
          <w:szCs w:val="28"/>
        </w:rPr>
        <w:t xml:space="preserve"> </w:t>
      </w:r>
      <w:r w:rsidRPr="00DB0B15">
        <w:rPr>
          <w:sz w:val="28"/>
          <w:szCs w:val="28"/>
        </w:rPr>
        <w:t>принимает решение о необходимости (об отсутствии необходимости) определения справедливой стоимости такого актива.</w:t>
      </w:r>
      <w:bookmarkEnd w:id="100"/>
    </w:p>
    <w:p w:rsidR="00B709B6" w:rsidRPr="00DB0B15" w:rsidRDefault="00B709B6">
      <w:pPr>
        <w:pStyle w:val="Heading2"/>
        <w:rPr>
          <w:sz w:val="28"/>
          <w:szCs w:val="28"/>
        </w:rPr>
      </w:pPr>
      <w:bookmarkStart w:id="101" w:name="_ref_520415"/>
      <w:r w:rsidRPr="00DB0B15">
        <w:rPr>
          <w:sz w:val="28"/>
          <w:szCs w:val="28"/>
        </w:rPr>
        <w:t>Это решение оформляется приказом с указанием метода, которым стоимость будет определена.</w:t>
      </w:r>
      <w:bookmarkEnd w:id="101"/>
    </w:p>
    <w:p w:rsidR="00B709B6" w:rsidRPr="00DB0B15" w:rsidRDefault="00B709B6">
      <w:pPr>
        <w:rPr>
          <w:sz w:val="28"/>
          <w:szCs w:val="28"/>
        </w:rPr>
      </w:pPr>
      <w:r w:rsidRPr="00DB0B15">
        <w:rPr>
          <w:i/>
          <w:iCs/>
          <w:sz w:val="28"/>
          <w:szCs w:val="28"/>
        </w:rPr>
        <w:t xml:space="preserve">(Основание: </w:t>
      </w:r>
      <w:hyperlink r:id="rId232" w:history="1">
        <w:r w:rsidRPr="00DB0B15">
          <w:rPr>
            <w:rStyle w:val="Hyperlink"/>
            <w:i/>
            <w:iCs/>
            <w:color w:val="auto"/>
            <w:sz w:val="28"/>
            <w:szCs w:val="28"/>
            <w:u w:val="none"/>
          </w:rPr>
          <w:t>п. п. 10</w:t>
        </w:r>
      </w:hyperlink>
      <w:r w:rsidRPr="00DB0B15">
        <w:rPr>
          <w:i/>
          <w:iCs/>
          <w:sz w:val="28"/>
          <w:szCs w:val="28"/>
        </w:rPr>
        <w:t xml:space="preserve">, </w:t>
      </w:r>
      <w:hyperlink r:id="rId233" w:history="1">
        <w:r w:rsidRPr="00DB0B15">
          <w:rPr>
            <w:rStyle w:val="Hyperlink"/>
            <w:i/>
            <w:iCs/>
            <w:color w:val="auto"/>
            <w:sz w:val="28"/>
            <w:szCs w:val="28"/>
            <w:u w:val="none"/>
          </w:rPr>
          <w:t>22</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102" w:name="_ref_520416"/>
      <w:r w:rsidRPr="00DB0B15">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2"/>
    </w:p>
    <w:p w:rsidR="00B709B6" w:rsidRPr="00DB0B15" w:rsidRDefault="00B709B6">
      <w:pPr>
        <w:rPr>
          <w:sz w:val="28"/>
          <w:szCs w:val="28"/>
        </w:rPr>
      </w:pPr>
      <w:r w:rsidRPr="00DB0B15">
        <w:rPr>
          <w:i/>
          <w:iCs/>
          <w:sz w:val="28"/>
          <w:szCs w:val="28"/>
        </w:rPr>
        <w:t xml:space="preserve">(Основание: </w:t>
      </w:r>
      <w:hyperlink r:id="rId234" w:history="1">
        <w:r w:rsidRPr="00DB0B15">
          <w:rPr>
            <w:rStyle w:val="Hyperlink"/>
            <w:i/>
            <w:iCs/>
            <w:color w:val="auto"/>
            <w:sz w:val="28"/>
            <w:szCs w:val="28"/>
            <w:u w:val="none"/>
          </w:rPr>
          <w:t>п. 13</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103" w:name="_ref_520417"/>
      <w:r w:rsidRPr="00DB0B15">
        <w:rPr>
          <w:sz w:val="28"/>
          <w:szCs w:val="28"/>
        </w:rPr>
        <w:t>Если по результатам определения справедливой стоимости актива выявлен убыток от обесценения, то он подлежит признанию в учете.</w:t>
      </w:r>
      <w:bookmarkEnd w:id="103"/>
    </w:p>
    <w:p w:rsidR="00B709B6" w:rsidRPr="00DB0B15" w:rsidRDefault="00B709B6">
      <w:pPr>
        <w:rPr>
          <w:sz w:val="28"/>
          <w:szCs w:val="28"/>
        </w:rPr>
      </w:pPr>
      <w:r w:rsidRPr="00DB0B15">
        <w:rPr>
          <w:i/>
          <w:iCs/>
          <w:sz w:val="28"/>
          <w:szCs w:val="28"/>
        </w:rPr>
        <w:t xml:space="preserve">(Основание: </w:t>
      </w:r>
      <w:hyperlink r:id="rId235" w:history="1">
        <w:r w:rsidRPr="00DB0B15">
          <w:rPr>
            <w:rStyle w:val="Hyperlink"/>
            <w:i/>
            <w:iCs/>
            <w:color w:val="auto"/>
            <w:sz w:val="28"/>
            <w:szCs w:val="28"/>
            <w:u w:val="none"/>
          </w:rPr>
          <w:t>п. 15</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104" w:name="_ref_520418"/>
      <w:r w:rsidRPr="00DB0B15">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6" w:history="1">
        <w:r w:rsidRPr="00DB0B15">
          <w:rPr>
            <w:rStyle w:val="Hyperlink"/>
            <w:color w:val="auto"/>
            <w:sz w:val="28"/>
            <w:szCs w:val="28"/>
            <w:u w:val="none"/>
          </w:rPr>
          <w:t>(ф. 0504833)</w:t>
        </w:r>
      </w:hyperlink>
      <w:r w:rsidRPr="00DB0B15">
        <w:rPr>
          <w:sz w:val="28"/>
          <w:szCs w:val="28"/>
        </w:rPr>
        <w:t>.</w:t>
      </w:r>
      <w:bookmarkEnd w:id="104"/>
    </w:p>
    <w:p w:rsidR="00B709B6" w:rsidRPr="00DB0B15" w:rsidRDefault="00B709B6">
      <w:pPr>
        <w:rPr>
          <w:sz w:val="28"/>
          <w:szCs w:val="28"/>
        </w:rPr>
      </w:pPr>
      <w:r w:rsidRPr="00DB0B15">
        <w:rPr>
          <w:i/>
          <w:iCs/>
          <w:sz w:val="28"/>
          <w:szCs w:val="28"/>
        </w:rPr>
        <w:t xml:space="preserve">(Основание: </w:t>
      </w:r>
      <w:hyperlink r:id="rId237"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105" w:name="_ref_520419"/>
      <w:r w:rsidRPr="00DB0B15">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05"/>
    </w:p>
    <w:p w:rsidR="00B709B6" w:rsidRPr="00DB0B15" w:rsidRDefault="00B709B6">
      <w:pPr>
        <w:rPr>
          <w:sz w:val="28"/>
          <w:szCs w:val="28"/>
        </w:rPr>
      </w:pPr>
      <w:r w:rsidRPr="00DB0B15">
        <w:rPr>
          <w:i/>
          <w:iCs/>
          <w:sz w:val="28"/>
          <w:szCs w:val="28"/>
        </w:rPr>
        <w:t xml:space="preserve">(Основание: </w:t>
      </w:r>
      <w:hyperlink r:id="rId238" w:history="1">
        <w:r w:rsidRPr="00DB0B15">
          <w:rPr>
            <w:rStyle w:val="Hyperlink"/>
            <w:i/>
            <w:iCs/>
            <w:color w:val="auto"/>
            <w:sz w:val="28"/>
            <w:szCs w:val="28"/>
            <w:u w:val="none"/>
          </w:rPr>
          <w:t>п. 24</w:t>
        </w:r>
      </w:hyperlink>
      <w:r w:rsidRPr="00DB0B15">
        <w:rPr>
          <w:i/>
          <w:iCs/>
          <w:sz w:val="28"/>
          <w:szCs w:val="28"/>
        </w:rPr>
        <w:t xml:space="preserve"> СГС "Обесценение активов")</w:t>
      </w:r>
    </w:p>
    <w:p w:rsidR="00B709B6" w:rsidRPr="00DB0B15" w:rsidRDefault="00B709B6">
      <w:pPr>
        <w:pStyle w:val="Heading2"/>
        <w:rPr>
          <w:sz w:val="28"/>
          <w:szCs w:val="28"/>
        </w:rPr>
      </w:pPr>
      <w:bookmarkStart w:id="106" w:name="_ref_1002261"/>
      <w:r w:rsidRPr="00DB0B15">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9" w:history="1">
        <w:r w:rsidRPr="00DB0B15">
          <w:rPr>
            <w:rStyle w:val="Hyperlink"/>
            <w:color w:val="auto"/>
            <w:sz w:val="28"/>
            <w:szCs w:val="28"/>
            <w:u w:val="none"/>
          </w:rPr>
          <w:t>(ф. 0504833)</w:t>
        </w:r>
      </w:hyperlink>
      <w:r w:rsidRPr="00DB0B15">
        <w:rPr>
          <w:sz w:val="28"/>
          <w:szCs w:val="28"/>
        </w:rPr>
        <w:t>.</w:t>
      </w:r>
      <w:bookmarkEnd w:id="106"/>
    </w:p>
    <w:p w:rsidR="00B709B6" w:rsidRPr="00DB0B15" w:rsidRDefault="00B709B6">
      <w:pPr>
        <w:rPr>
          <w:sz w:val="28"/>
          <w:szCs w:val="28"/>
        </w:rPr>
      </w:pPr>
      <w:r w:rsidRPr="00DB0B15">
        <w:rPr>
          <w:i/>
          <w:iCs/>
          <w:sz w:val="28"/>
          <w:szCs w:val="28"/>
        </w:rPr>
        <w:t xml:space="preserve">(Основание: </w:t>
      </w:r>
      <w:hyperlink r:id="rId240"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1"/>
        <w:rPr>
          <w:sz w:val="28"/>
          <w:szCs w:val="28"/>
        </w:rPr>
      </w:pPr>
      <w:bookmarkStart w:id="107" w:name="_ref_16439"/>
      <w:r w:rsidRPr="00DB0B15">
        <w:rPr>
          <w:sz w:val="28"/>
          <w:szCs w:val="28"/>
        </w:rPr>
        <w:t>Забалансовый учет</w:t>
      </w:r>
      <w:bookmarkEnd w:id="107"/>
    </w:p>
    <w:p w:rsidR="00B709B6" w:rsidRPr="00DB0B15" w:rsidRDefault="00B709B6">
      <w:pPr>
        <w:pStyle w:val="Heading2"/>
        <w:rPr>
          <w:sz w:val="28"/>
          <w:szCs w:val="28"/>
        </w:rPr>
      </w:pPr>
      <w:bookmarkStart w:id="108" w:name="_ref_526334"/>
      <w:r w:rsidRPr="00DB0B15">
        <w:rPr>
          <w:sz w:val="28"/>
          <w:szCs w:val="28"/>
        </w:rPr>
        <w:t>Учет на забалансовых счетах ведется в разрезе кодов вида финансового обеспечения (деятельности).</w:t>
      </w:r>
      <w:bookmarkEnd w:id="108"/>
    </w:p>
    <w:p w:rsidR="00B709B6" w:rsidRPr="00DB0B15" w:rsidRDefault="00B709B6">
      <w:pPr>
        <w:rPr>
          <w:sz w:val="28"/>
          <w:szCs w:val="28"/>
        </w:rPr>
      </w:pPr>
      <w:r w:rsidRPr="00DB0B15">
        <w:rPr>
          <w:i/>
          <w:iCs/>
          <w:sz w:val="28"/>
          <w:szCs w:val="28"/>
        </w:rPr>
        <w:t xml:space="preserve">(Основание: </w:t>
      </w:r>
      <w:hyperlink r:id="rId241"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Pr="00DB0B15" w:rsidRDefault="00B709B6">
      <w:pPr>
        <w:pStyle w:val="Heading2"/>
        <w:rPr>
          <w:sz w:val="28"/>
          <w:szCs w:val="28"/>
        </w:rPr>
      </w:pPr>
      <w:bookmarkStart w:id="109" w:name="_ref_1009571"/>
      <w:r w:rsidRPr="00DB0B15">
        <w:rPr>
          <w:sz w:val="28"/>
          <w:szCs w:val="28"/>
        </w:rPr>
        <w:t xml:space="preserve">По каждому виду имущества, отражаемого на забалансовом </w:t>
      </w:r>
      <w:hyperlink r:id="rId242" w:history="1">
        <w:r w:rsidRPr="00DB0B15">
          <w:rPr>
            <w:rStyle w:val="Hyperlink"/>
            <w:color w:val="auto"/>
            <w:sz w:val="28"/>
            <w:szCs w:val="28"/>
            <w:u w:val="none"/>
          </w:rPr>
          <w:t>счете 01</w:t>
        </w:r>
      </w:hyperlink>
      <w:r w:rsidRPr="00DB0B15">
        <w:rPr>
          <w:sz w:val="28"/>
          <w:szCs w:val="28"/>
        </w:rPr>
        <w:t xml:space="preserve"> "Имущество, полученное в пользование", обособленно показывается имущество казны.</w:t>
      </w:r>
      <w:bookmarkEnd w:id="109"/>
    </w:p>
    <w:p w:rsidR="00B709B6" w:rsidRPr="00DB0B15" w:rsidRDefault="00B709B6">
      <w:pPr>
        <w:rPr>
          <w:sz w:val="28"/>
          <w:szCs w:val="28"/>
        </w:rPr>
      </w:pPr>
      <w:r w:rsidRPr="00DB0B15">
        <w:rPr>
          <w:i/>
          <w:iCs/>
          <w:sz w:val="28"/>
          <w:szCs w:val="28"/>
        </w:rPr>
        <w:t xml:space="preserve">(Основание: </w:t>
      </w:r>
      <w:hyperlink r:id="rId243" w:history="1">
        <w:r w:rsidRPr="00DB0B15">
          <w:rPr>
            <w:rStyle w:val="Hyperlink"/>
            <w:i/>
            <w:iCs/>
            <w:color w:val="auto"/>
            <w:sz w:val="28"/>
            <w:szCs w:val="28"/>
            <w:u w:val="none"/>
          </w:rPr>
          <w:t>п. 20</w:t>
        </w:r>
      </w:hyperlink>
      <w:r w:rsidRPr="00DB0B15">
        <w:rPr>
          <w:i/>
          <w:iCs/>
          <w:sz w:val="28"/>
          <w:szCs w:val="28"/>
        </w:rPr>
        <w:t xml:space="preserve"> Инструкции № 191н)</w:t>
      </w:r>
    </w:p>
    <w:p w:rsidR="00B709B6" w:rsidRPr="00873886" w:rsidRDefault="00B709B6" w:rsidP="00CC1B31">
      <w:pPr>
        <w:pStyle w:val="Heading2"/>
        <w:rPr>
          <w:sz w:val="28"/>
          <w:szCs w:val="28"/>
        </w:rPr>
      </w:pPr>
      <w:r>
        <w:rPr>
          <w:sz w:val="28"/>
          <w:szCs w:val="28"/>
        </w:rPr>
        <w:t xml:space="preserve">Счет 02 </w:t>
      </w:r>
      <w:r w:rsidRPr="00DB0B15">
        <w:rPr>
          <w:sz w:val="28"/>
          <w:szCs w:val="28"/>
        </w:rPr>
        <w:t>"</w:t>
      </w:r>
      <w:r w:rsidRPr="00CC1B31">
        <w:rPr>
          <w:sz w:val="28"/>
          <w:szCs w:val="28"/>
        </w:rPr>
        <w:t>Материальные ценности, принятые на хранение</w:t>
      </w:r>
      <w:r w:rsidRPr="00DB0B15">
        <w:rPr>
          <w:sz w:val="28"/>
          <w:szCs w:val="28"/>
        </w:rPr>
        <w:t>"</w:t>
      </w:r>
      <w:r w:rsidRPr="00CC1B31">
        <w:rPr>
          <w:sz w:val="28"/>
          <w:szCs w:val="28"/>
        </w:rPr>
        <w:t>, предназначен для учета объектов основных средств, в отношении которых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r>
        <w:rPr>
          <w:sz w:val="28"/>
          <w:szCs w:val="28"/>
        </w:rPr>
        <w:t xml:space="preserve"> </w:t>
      </w:r>
      <w:r w:rsidRPr="00B41FDA">
        <w:rPr>
          <w:sz w:val="28"/>
          <w:szCs w:val="28"/>
        </w:rPr>
        <w:t>Аналитический учет по счету ведется в Оборотно-сальдовой ведомости</w:t>
      </w:r>
      <w:r>
        <w:rPr>
          <w:sz w:val="28"/>
          <w:szCs w:val="28"/>
        </w:rPr>
        <w:t xml:space="preserve"> по счету</w:t>
      </w:r>
      <w:r w:rsidRPr="00B41FDA">
        <w:rPr>
          <w:sz w:val="28"/>
          <w:szCs w:val="28"/>
        </w:rPr>
        <w:t>.</w:t>
      </w:r>
    </w:p>
    <w:p w:rsidR="00B709B6" w:rsidRPr="00DB0B15" w:rsidRDefault="00B709B6" w:rsidP="00CC1B31">
      <w:pPr>
        <w:rPr>
          <w:sz w:val="28"/>
          <w:szCs w:val="28"/>
        </w:rPr>
      </w:pPr>
      <w:r w:rsidRPr="00DB0B15">
        <w:rPr>
          <w:i/>
          <w:iCs/>
          <w:sz w:val="28"/>
          <w:szCs w:val="28"/>
        </w:rPr>
        <w:t xml:space="preserve">(Основание: </w:t>
      </w:r>
      <w:hyperlink r:id="rId244" w:history="1">
        <w:r w:rsidRPr="00CC1B31">
          <w:rPr>
            <w:rStyle w:val="Hyperlink"/>
            <w:i/>
            <w:iCs/>
            <w:color w:val="auto"/>
            <w:sz w:val="28"/>
            <w:szCs w:val="28"/>
            <w:u w:val="none"/>
          </w:rPr>
          <w:t>п. 33</w:t>
        </w:r>
      </w:hyperlink>
      <w:r w:rsidRPr="00CC1B31">
        <w:rPr>
          <w:i/>
          <w:iCs/>
          <w:sz w:val="28"/>
          <w:szCs w:val="28"/>
        </w:rPr>
        <w:t>5</w:t>
      </w:r>
      <w:r w:rsidRPr="00DB0B15">
        <w:rPr>
          <w:i/>
          <w:iCs/>
          <w:sz w:val="28"/>
          <w:szCs w:val="28"/>
        </w:rPr>
        <w:t xml:space="preserve"> Инструкции № 157н)</w:t>
      </w:r>
    </w:p>
    <w:p w:rsidR="00B709B6" w:rsidRPr="00CC1B31" w:rsidRDefault="00B709B6" w:rsidP="00CC1B31">
      <w:pPr>
        <w:pStyle w:val="Heading2"/>
        <w:rPr>
          <w:sz w:val="28"/>
          <w:szCs w:val="28"/>
        </w:rPr>
      </w:pPr>
      <w:r w:rsidRPr="00CC1B31">
        <w:rPr>
          <w:sz w:val="28"/>
          <w:szCs w:val="28"/>
        </w:rPr>
        <w:t xml:space="preserve"> </w:t>
      </w:r>
      <w:bookmarkStart w:id="110" w:name="_ref_531885"/>
      <w:r w:rsidRPr="00CC1B31">
        <w:rPr>
          <w:sz w:val="28"/>
          <w:szCs w:val="28"/>
        </w:rPr>
        <w:t xml:space="preserve">На забалансовом </w:t>
      </w:r>
      <w:hyperlink r:id="rId245" w:history="1">
        <w:r w:rsidRPr="00CC1B31">
          <w:rPr>
            <w:rStyle w:val="Hyperlink"/>
            <w:color w:val="auto"/>
            <w:sz w:val="28"/>
            <w:szCs w:val="28"/>
            <w:u w:val="none"/>
          </w:rPr>
          <w:t>счете 03</w:t>
        </w:r>
      </w:hyperlink>
      <w:r w:rsidRPr="00CC1B31">
        <w:rPr>
          <w:sz w:val="28"/>
          <w:szCs w:val="28"/>
        </w:rPr>
        <w:t xml:space="preserve"> "Бланки строгой отчетности" учет ведется по группам:</w:t>
      </w:r>
      <w:bookmarkEnd w:id="110"/>
    </w:p>
    <w:p w:rsidR="00B709B6" w:rsidRPr="00DB0B15" w:rsidRDefault="00B709B6">
      <w:pPr>
        <w:pStyle w:val="ListParagraph"/>
        <w:numPr>
          <w:ilvl w:val="0"/>
          <w:numId w:val="13"/>
        </w:numPr>
        <w:spacing w:after="0"/>
        <w:ind w:left="482" w:firstLine="0"/>
        <w:jc w:val="both"/>
        <w:rPr>
          <w:sz w:val="28"/>
          <w:szCs w:val="28"/>
        </w:rPr>
      </w:pPr>
      <w:r w:rsidRPr="00DB0B15">
        <w:rPr>
          <w:sz w:val="28"/>
          <w:szCs w:val="28"/>
        </w:rPr>
        <w:t>трудовые книжки;</w:t>
      </w:r>
    </w:p>
    <w:p w:rsidR="00B709B6" w:rsidRDefault="00B709B6" w:rsidP="00E13D2B">
      <w:pPr>
        <w:pStyle w:val="ListParagraph"/>
        <w:numPr>
          <w:ilvl w:val="0"/>
          <w:numId w:val="13"/>
        </w:numPr>
        <w:spacing w:after="0"/>
        <w:ind w:left="482" w:firstLine="0"/>
        <w:jc w:val="both"/>
        <w:rPr>
          <w:sz w:val="28"/>
          <w:szCs w:val="28"/>
        </w:rPr>
      </w:pPr>
      <w:r>
        <w:rPr>
          <w:sz w:val="28"/>
          <w:szCs w:val="28"/>
        </w:rPr>
        <w:t>вкладыши в трудовые книжки;</w:t>
      </w:r>
    </w:p>
    <w:p w:rsidR="00B709B6" w:rsidRDefault="00B709B6" w:rsidP="00E13D2B">
      <w:pPr>
        <w:pStyle w:val="ListParagraph"/>
        <w:numPr>
          <w:ilvl w:val="0"/>
          <w:numId w:val="13"/>
        </w:numPr>
        <w:spacing w:after="0"/>
        <w:ind w:left="482" w:firstLine="0"/>
        <w:jc w:val="both"/>
        <w:rPr>
          <w:sz w:val="28"/>
          <w:szCs w:val="28"/>
        </w:rPr>
      </w:pPr>
      <w:r w:rsidRPr="00BE5519">
        <w:rPr>
          <w:sz w:val="28"/>
          <w:szCs w:val="28"/>
        </w:rPr>
        <w:t>свидетельства</w:t>
      </w:r>
      <w:r>
        <w:rPr>
          <w:sz w:val="28"/>
          <w:szCs w:val="28"/>
        </w:rPr>
        <w:t>, удостоверения;</w:t>
      </w:r>
    </w:p>
    <w:p w:rsidR="00B709B6" w:rsidRPr="00BE5519" w:rsidRDefault="00B709B6" w:rsidP="00E13D2B">
      <w:pPr>
        <w:pStyle w:val="ListParagraph"/>
        <w:numPr>
          <w:ilvl w:val="0"/>
          <w:numId w:val="13"/>
        </w:numPr>
        <w:spacing w:after="0"/>
        <w:ind w:left="482" w:firstLine="0"/>
        <w:jc w:val="both"/>
        <w:rPr>
          <w:sz w:val="28"/>
          <w:szCs w:val="28"/>
        </w:rPr>
      </w:pPr>
      <w:r w:rsidRPr="00BE5519">
        <w:rPr>
          <w:sz w:val="28"/>
          <w:szCs w:val="28"/>
        </w:rPr>
        <w:t>вкладыши к удостоверениям.</w:t>
      </w:r>
    </w:p>
    <w:p w:rsidR="00B709B6" w:rsidRPr="00DB0B15" w:rsidRDefault="00B709B6">
      <w:pPr>
        <w:rPr>
          <w:sz w:val="28"/>
          <w:szCs w:val="28"/>
        </w:rPr>
      </w:pPr>
      <w:r w:rsidRPr="00DB0B15">
        <w:rPr>
          <w:i/>
          <w:iCs/>
          <w:sz w:val="28"/>
          <w:szCs w:val="28"/>
        </w:rPr>
        <w:t xml:space="preserve">(Основание: </w:t>
      </w:r>
      <w:hyperlink r:id="rId246" w:history="1">
        <w:r w:rsidRPr="00DB0B15">
          <w:rPr>
            <w:rStyle w:val="Hyperlink"/>
            <w:i/>
            <w:iCs/>
            <w:color w:val="auto"/>
            <w:sz w:val="28"/>
            <w:szCs w:val="28"/>
            <w:u w:val="none"/>
          </w:rPr>
          <w:t>п. 337</w:t>
        </w:r>
      </w:hyperlink>
      <w:r w:rsidRPr="00DB0B15">
        <w:rPr>
          <w:i/>
          <w:iCs/>
          <w:sz w:val="28"/>
          <w:szCs w:val="28"/>
        </w:rPr>
        <w:t xml:space="preserve"> Инструкции № 157н)</w:t>
      </w:r>
    </w:p>
    <w:p w:rsidR="00B709B6" w:rsidRPr="00DB0B15" w:rsidRDefault="00B709B6">
      <w:pPr>
        <w:pStyle w:val="Heading2"/>
        <w:rPr>
          <w:sz w:val="28"/>
          <w:szCs w:val="28"/>
        </w:rPr>
      </w:pPr>
      <w:bookmarkStart w:id="111" w:name="_ref_531886"/>
      <w:r w:rsidRPr="00DB0B15">
        <w:rPr>
          <w:sz w:val="28"/>
          <w:szCs w:val="28"/>
        </w:rPr>
        <w:t xml:space="preserve">На забалансовом </w:t>
      </w:r>
      <w:hyperlink r:id="rId247" w:history="1">
        <w:r w:rsidRPr="00DB0B15">
          <w:rPr>
            <w:rStyle w:val="Hyperlink"/>
            <w:color w:val="auto"/>
            <w:sz w:val="28"/>
            <w:szCs w:val="28"/>
            <w:u w:val="none"/>
          </w:rPr>
          <w:t>счете 04</w:t>
        </w:r>
      </w:hyperlink>
      <w:r w:rsidRPr="00DB0B15">
        <w:rPr>
          <w:sz w:val="28"/>
          <w:szCs w:val="28"/>
        </w:rPr>
        <w:t xml:space="preserve"> "Задолженность неплатежеспособных дебиторов" учет ведется по группам:</w:t>
      </w:r>
      <w:bookmarkEnd w:id="111"/>
    </w:p>
    <w:p w:rsidR="00B709B6" w:rsidRPr="00DB0B15" w:rsidRDefault="00B709B6">
      <w:pPr>
        <w:pStyle w:val="ListParagraph"/>
        <w:numPr>
          <w:ilvl w:val="0"/>
          <w:numId w:val="14"/>
        </w:numPr>
        <w:spacing w:after="0"/>
        <w:ind w:left="482" w:firstLine="0"/>
        <w:jc w:val="both"/>
        <w:rPr>
          <w:sz w:val="28"/>
          <w:szCs w:val="28"/>
        </w:rPr>
      </w:pPr>
      <w:r w:rsidRPr="00DB0B15">
        <w:rPr>
          <w:sz w:val="28"/>
          <w:szCs w:val="28"/>
        </w:rPr>
        <w:t>задолженность по доходам;</w:t>
      </w:r>
    </w:p>
    <w:p w:rsidR="00B709B6" w:rsidRPr="00DB0B15" w:rsidRDefault="00B709B6">
      <w:pPr>
        <w:pStyle w:val="ListParagraph"/>
        <w:numPr>
          <w:ilvl w:val="0"/>
          <w:numId w:val="14"/>
        </w:numPr>
        <w:spacing w:after="0"/>
        <w:ind w:left="482" w:firstLine="0"/>
        <w:jc w:val="both"/>
        <w:rPr>
          <w:sz w:val="28"/>
          <w:szCs w:val="28"/>
        </w:rPr>
      </w:pPr>
      <w:r w:rsidRPr="00DB0B15">
        <w:rPr>
          <w:sz w:val="28"/>
          <w:szCs w:val="28"/>
        </w:rPr>
        <w:t>задолженность по авансам;</w:t>
      </w:r>
    </w:p>
    <w:p w:rsidR="00B709B6" w:rsidRPr="00DB0B15" w:rsidRDefault="00B709B6">
      <w:pPr>
        <w:pStyle w:val="ListParagraph"/>
        <w:numPr>
          <w:ilvl w:val="0"/>
          <w:numId w:val="14"/>
        </w:numPr>
        <w:spacing w:after="0"/>
        <w:ind w:left="482" w:firstLine="0"/>
        <w:jc w:val="both"/>
        <w:rPr>
          <w:sz w:val="28"/>
          <w:szCs w:val="28"/>
        </w:rPr>
      </w:pPr>
      <w:r w:rsidRPr="00DB0B15">
        <w:rPr>
          <w:sz w:val="28"/>
          <w:szCs w:val="28"/>
        </w:rPr>
        <w:t>задолженность подотчетных лиц;</w:t>
      </w:r>
    </w:p>
    <w:p w:rsidR="00B709B6" w:rsidRPr="00DB0B15" w:rsidRDefault="00B709B6">
      <w:pPr>
        <w:pStyle w:val="ListParagraph"/>
        <w:numPr>
          <w:ilvl w:val="0"/>
          <w:numId w:val="14"/>
        </w:numPr>
        <w:spacing w:after="0"/>
        <w:ind w:left="482" w:firstLine="0"/>
        <w:jc w:val="both"/>
        <w:rPr>
          <w:sz w:val="28"/>
          <w:szCs w:val="28"/>
        </w:rPr>
      </w:pPr>
      <w:r w:rsidRPr="00DB0B15">
        <w:rPr>
          <w:sz w:val="28"/>
          <w:szCs w:val="28"/>
        </w:rPr>
        <w:t>задолженность по недостачам.</w:t>
      </w:r>
    </w:p>
    <w:p w:rsidR="00B709B6" w:rsidRPr="00DB0B15" w:rsidRDefault="00B709B6">
      <w:pPr>
        <w:rPr>
          <w:sz w:val="28"/>
          <w:szCs w:val="28"/>
        </w:rPr>
      </w:pPr>
      <w:r w:rsidRPr="00DB0B15">
        <w:rPr>
          <w:i/>
          <w:iCs/>
          <w:sz w:val="28"/>
          <w:szCs w:val="28"/>
        </w:rPr>
        <w:t xml:space="preserve">(Основание: </w:t>
      </w:r>
      <w:hyperlink r:id="rId248" w:history="1">
        <w:r w:rsidRPr="00DB0B15">
          <w:rPr>
            <w:rStyle w:val="Hyperlink"/>
            <w:i/>
            <w:iCs/>
            <w:color w:val="auto"/>
            <w:sz w:val="28"/>
            <w:szCs w:val="28"/>
            <w:u w:val="none"/>
          </w:rPr>
          <w:t>п. 9</w:t>
        </w:r>
      </w:hyperlink>
      <w:r w:rsidRPr="00DB0B15">
        <w:rPr>
          <w:i/>
          <w:iCs/>
          <w:sz w:val="28"/>
          <w:szCs w:val="28"/>
        </w:rPr>
        <w:t xml:space="preserve"> СГС "Учетная политика"</w:t>
      </w:r>
      <w:r w:rsidRPr="00DB0B15">
        <w:rPr>
          <w:sz w:val="28"/>
          <w:szCs w:val="28"/>
        </w:rPr>
        <w:t>)</w:t>
      </w:r>
    </w:p>
    <w:p w:rsidR="00B709B6" w:rsidRPr="00873886" w:rsidRDefault="00B709B6" w:rsidP="00CC1B31">
      <w:pPr>
        <w:pStyle w:val="Heading2"/>
        <w:rPr>
          <w:sz w:val="28"/>
          <w:szCs w:val="28"/>
        </w:rPr>
      </w:pPr>
      <w:bookmarkStart w:id="112" w:name="_ref_531888"/>
      <w:r>
        <w:rPr>
          <w:sz w:val="28"/>
          <w:szCs w:val="28"/>
        </w:rPr>
        <w:t>На забалансовом счете</w:t>
      </w:r>
      <w:r w:rsidRPr="00CC1B31">
        <w:rPr>
          <w:sz w:val="28"/>
          <w:szCs w:val="28"/>
        </w:rPr>
        <w:t xml:space="preserve"> 07 </w:t>
      </w:r>
      <w:r w:rsidRPr="00DB0B15">
        <w:rPr>
          <w:sz w:val="28"/>
          <w:szCs w:val="28"/>
        </w:rPr>
        <w:t>"</w:t>
      </w:r>
      <w:r w:rsidRPr="00CC1B31">
        <w:rPr>
          <w:sz w:val="28"/>
          <w:szCs w:val="28"/>
        </w:rPr>
        <w:t>Награды, призы, кубки и ценные подарки, сувениры</w:t>
      </w:r>
      <w:r w:rsidRPr="00DB0B15">
        <w:rPr>
          <w:sz w:val="28"/>
          <w:szCs w:val="28"/>
        </w:rPr>
        <w:t>"</w:t>
      </w:r>
      <w:r w:rsidRPr="00CC1B31">
        <w:rPr>
          <w:sz w:val="28"/>
          <w:szCs w:val="28"/>
        </w:rPr>
        <w:t xml:space="preserve"> </w:t>
      </w:r>
      <w:r>
        <w:rPr>
          <w:sz w:val="28"/>
          <w:szCs w:val="28"/>
        </w:rPr>
        <w:t>ведется учет ю</w:t>
      </w:r>
      <w:r w:rsidRPr="00CC1B31">
        <w:rPr>
          <w:sz w:val="28"/>
          <w:szCs w:val="28"/>
        </w:rPr>
        <w:t>билейных медалей и удостоверений к ним (далее – юбилейные медали). Юбилейные медали учитываются в разрезе ответственных лиц за их хранение и выдачу, мест хранения  в условной оценке: один бланк, один рубль, или по стоимости приобретения. Поступление юбилейных медалей оформляется приходным ордером с приложением приемного акта, который составляет комиссия по принятию к учету и списанию товарно-материальных ценностей. Состав комиссии и образцы первичных документов утверждается отдельным приказом Управления.</w:t>
      </w:r>
      <w:r>
        <w:rPr>
          <w:sz w:val="28"/>
          <w:szCs w:val="28"/>
        </w:rPr>
        <w:t xml:space="preserve"> </w:t>
      </w:r>
      <w:r w:rsidRPr="00CC1B31">
        <w:rPr>
          <w:sz w:val="28"/>
          <w:szCs w:val="28"/>
        </w:rPr>
        <w:t>Юбилейные медали выдаются по требованию-накладной на основании заявления уполномоченного лица.</w:t>
      </w:r>
      <w:r>
        <w:rPr>
          <w:sz w:val="28"/>
          <w:szCs w:val="28"/>
        </w:rPr>
        <w:t xml:space="preserve"> </w:t>
      </w:r>
      <w:r w:rsidRPr="00CC1B31">
        <w:rPr>
          <w:sz w:val="28"/>
          <w:szCs w:val="28"/>
        </w:rPr>
        <w:t xml:space="preserve">Списание </w:t>
      </w:r>
      <w:r>
        <w:rPr>
          <w:sz w:val="28"/>
          <w:szCs w:val="28"/>
        </w:rPr>
        <w:t>выданных</w:t>
      </w:r>
      <w:r w:rsidRPr="00CC1B31">
        <w:rPr>
          <w:sz w:val="28"/>
          <w:szCs w:val="28"/>
        </w:rPr>
        <w:t xml:space="preserve"> юбилейных медалей производится путем составления актов на списание юбилейных медалей, по факту их в</w:t>
      </w:r>
      <w:r>
        <w:rPr>
          <w:sz w:val="28"/>
          <w:szCs w:val="28"/>
        </w:rPr>
        <w:t>ручения</w:t>
      </w:r>
      <w:r w:rsidRPr="00CC1B31">
        <w:rPr>
          <w:sz w:val="28"/>
          <w:szCs w:val="28"/>
        </w:rPr>
        <w:t xml:space="preserve">. </w:t>
      </w:r>
      <w:r w:rsidRPr="00B41FDA">
        <w:rPr>
          <w:sz w:val="28"/>
          <w:szCs w:val="28"/>
        </w:rPr>
        <w:t>Аналитический учет ведется в Оборотно-сальдовой ведомости</w:t>
      </w:r>
      <w:r>
        <w:rPr>
          <w:sz w:val="28"/>
          <w:szCs w:val="28"/>
        </w:rPr>
        <w:t xml:space="preserve"> по счету</w:t>
      </w:r>
      <w:r w:rsidRPr="00B41FDA">
        <w:rPr>
          <w:sz w:val="28"/>
          <w:szCs w:val="28"/>
        </w:rPr>
        <w:t>.</w:t>
      </w:r>
    </w:p>
    <w:p w:rsidR="00B709B6" w:rsidRPr="00DB0B15" w:rsidRDefault="00B709B6" w:rsidP="00CC1B31">
      <w:pPr>
        <w:rPr>
          <w:sz w:val="28"/>
          <w:szCs w:val="28"/>
        </w:rPr>
      </w:pPr>
      <w:r w:rsidRPr="00DB0B15">
        <w:rPr>
          <w:i/>
          <w:iCs/>
          <w:sz w:val="28"/>
          <w:szCs w:val="28"/>
        </w:rPr>
        <w:t xml:space="preserve">(Основание: </w:t>
      </w:r>
      <w:hyperlink r:id="rId249" w:history="1">
        <w:r w:rsidRPr="00DB0B15">
          <w:rPr>
            <w:rStyle w:val="Hyperlink"/>
            <w:i/>
            <w:iCs/>
            <w:color w:val="auto"/>
            <w:sz w:val="28"/>
            <w:szCs w:val="28"/>
            <w:u w:val="none"/>
          </w:rPr>
          <w:t>п. 3</w:t>
        </w:r>
        <w:r>
          <w:rPr>
            <w:rStyle w:val="Hyperlink"/>
            <w:i/>
            <w:iCs/>
            <w:color w:val="auto"/>
            <w:sz w:val="28"/>
            <w:szCs w:val="28"/>
            <w:u w:val="none"/>
          </w:rPr>
          <w:t>45</w:t>
        </w:r>
      </w:hyperlink>
      <w:r w:rsidRPr="00DB0B15">
        <w:rPr>
          <w:i/>
          <w:iCs/>
          <w:sz w:val="28"/>
          <w:szCs w:val="28"/>
        </w:rPr>
        <w:t xml:space="preserve"> Инструкции № 157н)</w:t>
      </w:r>
    </w:p>
    <w:p w:rsidR="00B709B6" w:rsidRPr="00DB0B15" w:rsidRDefault="00B709B6">
      <w:pPr>
        <w:pStyle w:val="Heading2"/>
        <w:rPr>
          <w:sz w:val="28"/>
          <w:szCs w:val="28"/>
        </w:rPr>
      </w:pPr>
      <w:r w:rsidRPr="00DB0B15">
        <w:rPr>
          <w:sz w:val="28"/>
          <w:szCs w:val="28"/>
        </w:rPr>
        <w:t xml:space="preserve">На забалансовом </w:t>
      </w:r>
      <w:hyperlink r:id="rId250" w:history="1">
        <w:r w:rsidRPr="00DB0B15">
          <w:rPr>
            <w:rStyle w:val="Hyperlink"/>
            <w:color w:val="auto"/>
            <w:sz w:val="28"/>
            <w:szCs w:val="28"/>
            <w:u w:val="none"/>
          </w:rPr>
          <w:t>счете 09</w:t>
        </w:r>
      </w:hyperlink>
      <w:r w:rsidRPr="00DB0B15">
        <w:rPr>
          <w:sz w:val="28"/>
          <w:szCs w:val="28"/>
        </w:rPr>
        <w:t xml:space="preserve"> "Запасные части к транспортным средствам, выданные взамен изношенных" учет ведется по группам:</w:t>
      </w:r>
      <w:bookmarkEnd w:id="112"/>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двигатели, турбокомпрессоры;</w:t>
      </w:r>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аккумуляторы;</w:t>
      </w:r>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шины, диски;</w:t>
      </w:r>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карбюраторы;</w:t>
      </w:r>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коробки передач;</w:t>
      </w:r>
    </w:p>
    <w:p w:rsidR="00B709B6" w:rsidRPr="00DB0B15" w:rsidRDefault="00B709B6">
      <w:pPr>
        <w:pStyle w:val="ListParagraph"/>
        <w:numPr>
          <w:ilvl w:val="0"/>
          <w:numId w:val="15"/>
        </w:numPr>
        <w:spacing w:after="0"/>
        <w:ind w:left="482" w:firstLine="0"/>
        <w:jc w:val="both"/>
        <w:rPr>
          <w:sz w:val="28"/>
          <w:szCs w:val="28"/>
        </w:rPr>
      </w:pPr>
      <w:r w:rsidRPr="00DB0B15">
        <w:rPr>
          <w:sz w:val="28"/>
          <w:szCs w:val="28"/>
        </w:rPr>
        <w:t>фары.</w:t>
      </w:r>
    </w:p>
    <w:p w:rsidR="00B709B6" w:rsidRDefault="00B709B6" w:rsidP="00873886">
      <w:pPr>
        <w:tabs>
          <w:tab w:val="left" w:pos="915"/>
        </w:tabs>
        <w:ind w:firstLine="709"/>
        <w:rPr>
          <w:sz w:val="28"/>
          <w:szCs w:val="28"/>
        </w:rPr>
      </w:pPr>
      <w:r w:rsidRPr="00873886">
        <w:rPr>
          <w:sz w:val="28"/>
          <w:szCs w:val="28"/>
        </w:rPr>
        <w:t xml:space="preserve">Аналитический учет по счету ведется в Оборотно-сальдовой ведомости </w:t>
      </w:r>
      <w:r>
        <w:rPr>
          <w:sz w:val="28"/>
          <w:szCs w:val="28"/>
        </w:rPr>
        <w:t>по счету.</w:t>
      </w:r>
    </w:p>
    <w:p w:rsidR="00B709B6" w:rsidRPr="00DB0B15" w:rsidRDefault="00B709B6">
      <w:pPr>
        <w:rPr>
          <w:sz w:val="28"/>
          <w:szCs w:val="28"/>
        </w:rPr>
      </w:pPr>
      <w:r w:rsidRPr="00DB0B15">
        <w:rPr>
          <w:i/>
          <w:iCs/>
          <w:sz w:val="28"/>
          <w:szCs w:val="28"/>
        </w:rPr>
        <w:t xml:space="preserve">(Основание: </w:t>
      </w:r>
      <w:hyperlink r:id="rId251" w:history="1">
        <w:r w:rsidRPr="00DB0B15">
          <w:rPr>
            <w:rStyle w:val="Hyperlink"/>
            <w:i/>
            <w:iCs/>
            <w:color w:val="auto"/>
            <w:sz w:val="28"/>
            <w:szCs w:val="28"/>
            <w:u w:val="none"/>
          </w:rPr>
          <w:t>п. 349</w:t>
        </w:r>
      </w:hyperlink>
      <w:r w:rsidRPr="00DB0B15">
        <w:rPr>
          <w:i/>
          <w:iCs/>
          <w:sz w:val="28"/>
          <w:szCs w:val="28"/>
        </w:rPr>
        <w:t xml:space="preserve"> Инструкции № 157н)</w:t>
      </w:r>
    </w:p>
    <w:p w:rsidR="00B709B6" w:rsidRPr="00DB0B15" w:rsidRDefault="00B709B6">
      <w:pPr>
        <w:pStyle w:val="Heading2"/>
        <w:rPr>
          <w:sz w:val="28"/>
          <w:szCs w:val="28"/>
        </w:rPr>
      </w:pPr>
      <w:bookmarkStart w:id="113" w:name="_ref_1079773"/>
      <w:r w:rsidRPr="00A327D2">
        <w:rPr>
          <w:sz w:val="28"/>
          <w:szCs w:val="28"/>
        </w:rPr>
        <w:t>А</w:t>
      </w:r>
      <w:r w:rsidRPr="00DB0B15">
        <w:rPr>
          <w:sz w:val="28"/>
          <w:szCs w:val="28"/>
        </w:rPr>
        <w:t xml:space="preserve">литический учет по счетам </w:t>
      </w:r>
      <w:hyperlink r:id="rId252" w:history="1">
        <w:r w:rsidRPr="00DB0B15">
          <w:rPr>
            <w:rStyle w:val="Hyperlink"/>
            <w:color w:val="auto"/>
            <w:sz w:val="28"/>
            <w:szCs w:val="28"/>
            <w:u w:val="none"/>
          </w:rPr>
          <w:t>17</w:t>
        </w:r>
      </w:hyperlink>
      <w:r w:rsidRPr="00DB0B15">
        <w:rPr>
          <w:sz w:val="28"/>
          <w:szCs w:val="28"/>
        </w:rPr>
        <w:t xml:space="preserve"> "Поступления денежных средств" и </w:t>
      </w:r>
      <w:hyperlink r:id="rId253" w:history="1">
        <w:r w:rsidRPr="00DB0B15">
          <w:rPr>
            <w:rStyle w:val="Hyperlink"/>
            <w:color w:val="auto"/>
            <w:sz w:val="28"/>
            <w:szCs w:val="28"/>
            <w:u w:val="none"/>
          </w:rPr>
          <w:t>18</w:t>
        </w:r>
      </w:hyperlink>
      <w:r w:rsidRPr="00DB0B15">
        <w:rPr>
          <w:sz w:val="28"/>
          <w:szCs w:val="28"/>
        </w:rPr>
        <w:t xml:space="preserve"> "Выбытия денежных средств" ведется в Многографной карточке (</w:t>
      </w:r>
      <w:hyperlink r:id="rId254" w:history="1">
        <w:r w:rsidRPr="00DB0B15">
          <w:rPr>
            <w:rStyle w:val="Hyperlink"/>
            <w:color w:val="auto"/>
            <w:sz w:val="28"/>
            <w:szCs w:val="28"/>
            <w:u w:val="none"/>
          </w:rPr>
          <w:t>ф. 0504054</w:t>
        </w:r>
      </w:hyperlink>
      <w:r w:rsidRPr="00DB0B15">
        <w:rPr>
          <w:sz w:val="28"/>
          <w:szCs w:val="28"/>
        </w:rPr>
        <w:t>).</w:t>
      </w:r>
      <w:bookmarkEnd w:id="113"/>
    </w:p>
    <w:p w:rsidR="00B709B6" w:rsidRPr="00DB0B15" w:rsidRDefault="00B709B6">
      <w:pPr>
        <w:rPr>
          <w:sz w:val="28"/>
          <w:szCs w:val="28"/>
        </w:rPr>
      </w:pPr>
      <w:r w:rsidRPr="00DB0B15">
        <w:rPr>
          <w:i/>
          <w:iCs/>
          <w:sz w:val="28"/>
          <w:szCs w:val="28"/>
        </w:rPr>
        <w:t xml:space="preserve">(Основание: </w:t>
      </w:r>
      <w:hyperlink r:id="rId255" w:history="1">
        <w:r w:rsidRPr="00DB0B15">
          <w:rPr>
            <w:rStyle w:val="Hyperlink"/>
            <w:i/>
            <w:iCs/>
            <w:color w:val="auto"/>
            <w:sz w:val="28"/>
            <w:szCs w:val="28"/>
            <w:u w:val="none"/>
          </w:rPr>
          <w:t>п. п. 366</w:t>
        </w:r>
      </w:hyperlink>
      <w:r w:rsidRPr="00DB0B15">
        <w:rPr>
          <w:i/>
          <w:iCs/>
          <w:sz w:val="28"/>
          <w:szCs w:val="28"/>
        </w:rPr>
        <w:t xml:space="preserve">, </w:t>
      </w:r>
      <w:hyperlink r:id="rId256" w:history="1">
        <w:r w:rsidRPr="00DB0B15">
          <w:rPr>
            <w:rStyle w:val="Hyperlink"/>
            <w:i/>
            <w:iCs/>
            <w:color w:val="auto"/>
            <w:sz w:val="28"/>
            <w:szCs w:val="28"/>
            <w:u w:val="none"/>
          </w:rPr>
          <w:t>368</w:t>
        </w:r>
      </w:hyperlink>
      <w:r w:rsidRPr="00DB0B15">
        <w:rPr>
          <w:i/>
          <w:iCs/>
          <w:sz w:val="28"/>
          <w:szCs w:val="28"/>
        </w:rPr>
        <w:t xml:space="preserve"> Инструкции № 157н)</w:t>
      </w:r>
    </w:p>
    <w:p w:rsidR="00B709B6" w:rsidRDefault="00B709B6" w:rsidP="00B41FDA">
      <w:pPr>
        <w:pStyle w:val="Heading2"/>
        <w:rPr>
          <w:sz w:val="28"/>
          <w:szCs w:val="28"/>
        </w:rPr>
      </w:pPr>
      <w:bookmarkStart w:id="114" w:name="_ref_531893"/>
      <w:r>
        <w:rPr>
          <w:sz w:val="28"/>
          <w:szCs w:val="28"/>
        </w:rPr>
        <w:t>На забалансовом счете</w:t>
      </w:r>
      <w:r w:rsidRPr="00B41FDA">
        <w:rPr>
          <w:sz w:val="28"/>
          <w:szCs w:val="28"/>
        </w:rPr>
        <w:t xml:space="preserve"> 19 </w:t>
      </w:r>
      <w:r w:rsidRPr="00DB0B15">
        <w:rPr>
          <w:sz w:val="28"/>
          <w:szCs w:val="28"/>
        </w:rPr>
        <w:t>"</w:t>
      </w:r>
      <w:r w:rsidRPr="00B41FDA">
        <w:rPr>
          <w:sz w:val="28"/>
          <w:szCs w:val="28"/>
        </w:rPr>
        <w:t>Невыясненные поступления прошлых лет</w:t>
      </w:r>
      <w:r w:rsidRPr="00DB0B15">
        <w:rPr>
          <w:sz w:val="28"/>
          <w:szCs w:val="28"/>
        </w:rPr>
        <w:t>"</w:t>
      </w:r>
      <w:r w:rsidRPr="00B41FDA">
        <w:rPr>
          <w:sz w:val="28"/>
          <w:szCs w:val="28"/>
        </w:rPr>
        <w:t xml:space="preserve"> </w:t>
      </w:r>
      <w:r>
        <w:rPr>
          <w:sz w:val="28"/>
          <w:szCs w:val="28"/>
        </w:rPr>
        <w:t>учитываются</w:t>
      </w:r>
      <w:r w:rsidRPr="00B41FDA">
        <w:rPr>
          <w:sz w:val="28"/>
          <w:szCs w:val="28"/>
        </w:rPr>
        <w:t xml:space="preserve"> поступивши</w:t>
      </w:r>
      <w:r>
        <w:rPr>
          <w:sz w:val="28"/>
          <w:szCs w:val="28"/>
        </w:rPr>
        <w:t>е</w:t>
      </w:r>
      <w:r w:rsidRPr="00B41FDA">
        <w:rPr>
          <w:sz w:val="28"/>
          <w:szCs w:val="28"/>
        </w:rPr>
        <w:t xml:space="preserve"> возврат</w:t>
      </w:r>
      <w:r>
        <w:rPr>
          <w:sz w:val="28"/>
          <w:szCs w:val="28"/>
        </w:rPr>
        <w:t>ы</w:t>
      </w:r>
      <w:r w:rsidRPr="00B41FDA">
        <w:rPr>
          <w:sz w:val="28"/>
          <w:szCs w:val="28"/>
        </w:rPr>
        <w:t xml:space="preserve"> за прошлые годы, которые поступают как невыясненные поступления. Списание со счета показателей невыясненных поступлений осуществляется при их уточнении. Аналитический учет ведется в Оборотно-сальдовой ведомости</w:t>
      </w:r>
      <w:r>
        <w:rPr>
          <w:sz w:val="28"/>
          <w:szCs w:val="28"/>
        </w:rPr>
        <w:t xml:space="preserve"> по счету</w:t>
      </w:r>
      <w:r w:rsidRPr="00B41FDA">
        <w:rPr>
          <w:sz w:val="28"/>
          <w:szCs w:val="28"/>
        </w:rPr>
        <w:t>.</w:t>
      </w:r>
    </w:p>
    <w:p w:rsidR="00B709B6" w:rsidRDefault="00B709B6" w:rsidP="00B41FDA">
      <w:r w:rsidRPr="00DB0B15">
        <w:rPr>
          <w:i/>
          <w:iCs/>
          <w:sz w:val="28"/>
          <w:szCs w:val="28"/>
        </w:rPr>
        <w:t xml:space="preserve">(Основание: </w:t>
      </w:r>
      <w:hyperlink r:id="rId257" w:history="1">
        <w:r w:rsidRPr="00B41FDA">
          <w:rPr>
            <w:rStyle w:val="Hyperlink"/>
            <w:i/>
            <w:iCs/>
            <w:color w:val="auto"/>
            <w:sz w:val="28"/>
            <w:szCs w:val="28"/>
            <w:u w:val="none"/>
          </w:rPr>
          <w:t>п. 3</w:t>
        </w:r>
      </w:hyperlink>
      <w:r w:rsidRPr="00B41FDA">
        <w:rPr>
          <w:i/>
          <w:iCs/>
          <w:sz w:val="28"/>
          <w:szCs w:val="28"/>
        </w:rPr>
        <w:t>69</w:t>
      </w:r>
      <w:r w:rsidRPr="00DB0B15">
        <w:rPr>
          <w:i/>
          <w:iCs/>
          <w:sz w:val="28"/>
          <w:szCs w:val="28"/>
        </w:rPr>
        <w:t xml:space="preserve"> Инструкции № 157н)</w:t>
      </w:r>
    </w:p>
    <w:p w:rsidR="00B709B6" w:rsidRPr="00DB0B15" w:rsidRDefault="00B709B6">
      <w:pPr>
        <w:pStyle w:val="Heading2"/>
        <w:rPr>
          <w:sz w:val="28"/>
          <w:szCs w:val="28"/>
        </w:rPr>
      </w:pPr>
      <w:r w:rsidRPr="00DB0B15">
        <w:rPr>
          <w:sz w:val="28"/>
          <w:szCs w:val="28"/>
        </w:rPr>
        <w:t xml:space="preserve">На забалансовый </w:t>
      </w:r>
      <w:hyperlink r:id="rId258" w:history="1">
        <w:r w:rsidRPr="00DB0B15">
          <w:rPr>
            <w:rStyle w:val="Hyperlink"/>
            <w:color w:val="auto"/>
            <w:sz w:val="28"/>
            <w:szCs w:val="28"/>
            <w:u w:val="none"/>
          </w:rPr>
          <w:t>счет 20</w:t>
        </w:r>
      </w:hyperlink>
      <w:r w:rsidRPr="00DB0B15">
        <w:rPr>
          <w:sz w:val="28"/>
          <w:szCs w:val="28"/>
        </w:rPr>
        <w:t xml:space="preserve"> "Задолженность, невостребованная кредиторами" не востребованная кредитором за</w:t>
      </w:r>
      <w:r>
        <w:rPr>
          <w:sz w:val="28"/>
          <w:szCs w:val="28"/>
        </w:rPr>
        <w:t>долженность принимается по</w:t>
      </w:r>
      <w:r w:rsidRPr="00DB0B15">
        <w:rPr>
          <w:sz w:val="28"/>
          <w:szCs w:val="28"/>
        </w:rPr>
        <w:t>, изданному на основании:</w:t>
      </w:r>
      <w:bookmarkEnd w:id="114"/>
    </w:p>
    <w:p w:rsidR="00B709B6" w:rsidRPr="00DB0B15" w:rsidRDefault="00B709B6">
      <w:pPr>
        <w:rPr>
          <w:sz w:val="28"/>
          <w:szCs w:val="28"/>
        </w:rPr>
      </w:pPr>
      <w:r w:rsidRPr="00DB0B15">
        <w:rPr>
          <w:sz w:val="28"/>
          <w:szCs w:val="28"/>
        </w:rPr>
        <w:t xml:space="preserve">- инвентаризационной описи расчетов с покупателями, поставщиками и прочими дебиторами и кредиторами </w:t>
      </w:r>
      <w:hyperlink r:id="rId259" w:history="1">
        <w:r w:rsidRPr="00DB0B15">
          <w:rPr>
            <w:rStyle w:val="Hyperlink"/>
            <w:color w:val="auto"/>
            <w:sz w:val="28"/>
            <w:szCs w:val="28"/>
            <w:u w:val="none"/>
          </w:rPr>
          <w:t>(ф. 0504089)</w:t>
        </w:r>
      </w:hyperlink>
      <w:r w:rsidRPr="00DB0B15">
        <w:rPr>
          <w:sz w:val="28"/>
          <w:szCs w:val="28"/>
        </w:rPr>
        <w:t>;</w:t>
      </w:r>
    </w:p>
    <w:p w:rsidR="00B709B6" w:rsidRPr="00DB0B15" w:rsidRDefault="00B709B6">
      <w:pPr>
        <w:rPr>
          <w:sz w:val="28"/>
          <w:szCs w:val="28"/>
        </w:rPr>
      </w:pPr>
      <w:r w:rsidRPr="00DB0B15">
        <w:rPr>
          <w:sz w:val="28"/>
          <w:szCs w:val="28"/>
        </w:rPr>
        <w:t>- докладной записки о выявлении кредиторской задолженности, не востребованной кредиторами.</w:t>
      </w:r>
    </w:p>
    <w:p w:rsidR="00B709B6" w:rsidRPr="00DB0B15" w:rsidRDefault="00B709B6">
      <w:pPr>
        <w:rPr>
          <w:sz w:val="28"/>
          <w:szCs w:val="28"/>
        </w:rPr>
      </w:pPr>
      <w:r w:rsidRPr="00DB0B15">
        <w:rPr>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B709B6" w:rsidRPr="00DB0B15" w:rsidRDefault="00B709B6">
      <w:pPr>
        <w:rPr>
          <w:sz w:val="28"/>
          <w:szCs w:val="28"/>
        </w:rPr>
      </w:pPr>
      <w:r w:rsidRPr="00DB0B15">
        <w:rPr>
          <w:sz w:val="28"/>
          <w:szCs w:val="28"/>
        </w:rPr>
        <w:t>- завершился срок возможного возобновления процедуры взыскания задолженности согласно законодательству;</w:t>
      </w:r>
    </w:p>
    <w:p w:rsidR="00B709B6" w:rsidRPr="00DB0B15" w:rsidRDefault="00B709B6">
      <w:pPr>
        <w:rPr>
          <w:sz w:val="28"/>
          <w:szCs w:val="28"/>
        </w:rPr>
      </w:pPr>
      <w:r w:rsidRPr="00DB0B15">
        <w:rPr>
          <w:sz w:val="28"/>
          <w:szCs w:val="28"/>
        </w:rPr>
        <w:t>- имеются документы, подтверждающие прекращение обязательства в связи со смертью (ликвидацией) контрагента.</w:t>
      </w:r>
    </w:p>
    <w:p w:rsidR="00B709B6" w:rsidRPr="00DB0B15" w:rsidRDefault="00B709B6">
      <w:pPr>
        <w:rPr>
          <w:sz w:val="28"/>
          <w:szCs w:val="28"/>
        </w:rPr>
      </w:pPr>
      <w:r w:rsidRPr="00DB0B15">
        <w:rPr>
          <w:i/>
          <w:iCs/>
          <w:sz w:val="28"/>
          <w:szCs w:val="28"/>
        </w:rPr>
        <w:t xml:space="preserve">(Основание: </w:t>
      </w:r>
      <w:hyperlink r:id="rId260" w:history="1">
        <w:r w:rsidRPr="00DB0B15">
          <w:rPr>
            <w:rStyle w:val="Hyperlink"/>
            <w:i/>
            <w:iCs/>
            <w:color w:val="auto"/>
            <w:sz w:val="28"/>
            <w:szCs w:val="28"/>
            <w:u w:val="none"/>
          </w:rPr>
          <w:t>п. 371</w:t>
        </w:r>
      </w:hyperlink>
      <w:r w:rsidRPr="00DB0B15">
        <w:rPr>
          <w:i/>
          <w:iCs/>
          <w:sz w:val="28"/>
          <w:szCs w:val="28"/>
        </w:rPr>
        <w:t xml:space="preserve"> Инструкции № 157н)</w:t>
      </w:r>
    </w:p>
    <w:p w:rsidR="00B709B6" w:rsidRPr="00DB0B15" w:rsidRDefault="00B709B6">
      <w:pPr>
        <w:pStyle w:val="Heading2"/>
        <w:rPr>
          <w:sz w:val="28"/>
          <w:szCs w:val="28"/>
        </w:rPr>
      </w:pPr>
      <w:bookmarkStart w:id="115" w:name="_ref_531894"/>
      <w:r w:rsidRPr="00DB0B15">
        <w:rPr>
          <w:sz w:val="28"/>
          <w:szCs w:val="28"/>
        </w:rPr>
        <w:t xml:space="preserve">Основные средства на забалансовом </w:t>
      </w:r>
      <w:hyperlink r:id="rId261" w:history="1">
        <w:r w:rsidRPr="00DB0B15">
          <w:rPr>
            <w:rStyle w:val="Hyperlink"/>
            <w:color w:val="auto"/>
            <w:sz w:val="28"/>
            <w:szCs w:val="28"/>
            <w:u w:val="none"/>
          </w:rPr>
          <w:t>счете 21</w:t>
        </w:r>
      </w:hyperlink>
      <w:r w:rsidRPr="00DB0B15">
        <w:rPr>
          <w:sz w:val="28"/>
          <w:szCs w:val="28"/>
        </w:rPr>
        <w:t xml:space="preserve"> "Основные средства в эксплуатации" учитываются в </w:t>
      </w:r>
      <w:r w:rsidRPr="00B44E61">
        <w:rPr>
          <w:sz w:val="28"/>
          <w:szCs w:val="28"/>
        </w:rPr>
        <w:t xml:space="preserve">рублях или </w:t>
      </w:r>
      <w:r w:rsidRPr="00DB0B15">
        <w:rPr>
          <w:sz w:val="28"/>
          <w:szCs w:val="28"/>
        </w:rPr>
        <w:t>условной оценке: один объект - один рубль.</w:t>
      </w:r>
      <w:bookmarkEnd w:id="115"/>
    </w:p>
    <w:p w:rsidR="00B709B6" w:rsidRPr="00DB0B15" w:rsidRDefault="00B709B6">
      <w:pPr>
        <w:rPr>
          <w:sz w:val="28"/>
          <w:szCs w:val="28"/>
        </w:rPr>
      </w:pPr>
      <w:r w:rsidRPr="00DB0B15">
        <w:rPr>
          <w:i/>
          <w:iCs/>
          <w:sz w:val="28"/>
          <w:szCs w:val="28"/>
        </w:rPr>
        <w:t xml:space="preserve">(Основание: </w:t>
      </w:r>
      <w:hyperlink r:id="rId262" w:history="1">
        <w:r w:rsidRPr="00DB0B15">
          <w:rPr>
            <w:rStyle w:val="Hyperlink"/>
            <w:i/>
            <w:iCs/>
            <w:color w:val="auto"/>
            <w:sz w:val="28"/>
            <w:szCs w:val="28"/>
            <w:u w:val="none"/>
          </w:rPr>
          <w:t>п. 373</w:t>
        </w:r>
      </w:hyperlink>
      <w:r w:rsidRPr="00DB0B15">
        <w:rPr>
          <w:i/>
          <w:iCs/>
          <w:sz w:val="28"/>
          <w:szCs w:val="28"/>
        </w:rPr>
        <w:t xml:space="preserve"> Инструкции № 157н)</w:t>
      </w:r>
    </w:p>
    <w:p w:rsidR="00B709B6" w:rsidRPr="00DB0B15" w:rsidRDefault="00B709B6">
      <w:pPr>
        <w:pStyle w:val="Heading2"/>
        <w:rPr>
          <w:sz w:val="28"/>
          <w:szCs w:val="28"/>
        </w:rPr>
      </w:pPr>
      <w:bookmarkStart w:id="116" w:name="_ref_531896"/>
      <w:r w:rsidRPr="00DB0B15">
        <w:rPr>
          <w:sz w:val="28"/>
          <w:szCs w:val="28"/>
        </w:rPr>
        <w:t xml:space="preserve">Аналитический учет по </w:t>
      </w:r>
      <w:hyperlink r:id="rId263" w:history="1">
        <w:r w:rsidRPr="00DB0B15">
          <w:rPr>
            <w:rStyle w:val="Hyperlink"/>
            <w:color w:val="auto"/>
            <w:sz w:val="28"/>
            <w:szCs w:val="28"/>
            <w:u w:val="none"/>
          </w:rPr>
          <w:t>счету 22</w:t>
        </w:r>
      </w:hyperlink>
      <w:r w:rsidRPr="00DB0B15">
        <w:rPr>
          <w:sz w:val="28"/>
          <w:szCs w:val="28"/>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16"/>
    </w:p>
    <w:p w:rsidR="00B709B6" w:rsidRPr="00DB0B15" w:rsidRDefault="00B709B6">
      <w:pPr>
        <w:rPr>
          <w:sz w:val="28"/>
          <w:szCs w:val="28"/>
        </w:rPr>
      </w:pPr>
      <w:r w:rsidRPr="00DB0B15">
        <w:rPr>
          <w:i/>
          <w:iCs/>
          <w:sz w:val="28"/>
          <w:szCs w:val="28"/>
        </w:rPr>
        <w:t xml:space="preserve">(Основание: </w:t>
      </w:r>
      <w:hyperlink r:id="rId264" w:history="1">
        <w:r w:rsidRPr="00DB0B15">
          <w:rPr>
            <w:rStyle w:val="Hyperlink"/>
            <w:i/>
            <w:iCs/>
            <w:color w:val="auto"/>
            <w:sz w:val="28"/>
            <w:szCs w:val="28"/>
            <w:u w:val="none"/>
          </w:rPr>
          <w:t>п. п. 6</w:t>
        </w:r>
      </w:hyperlink>
      <w:r w:rsidRPr="00DB0B15">
        <w:rPr>
          <w:i/>
          <w:iCs/>
          <w:sz w:val="28"/>
          <w:szCs w:val="28"/>
        </w:rPr>
        <w:t xml:space="preserve">, </w:t>
      </w:r>
      <w:hyperlink r:id="rId265" w:history="1">
        <w:r w:rsidRPr="00DB0B15">
          <w:rPr>
            <w:rStyle w:val="Hyperlink"/>
            <w:i/>
            <w:iCs/>
            <w:color w:val="auto"/>
            <w:sz w:val="28"/>
            <w:szCs w:val="28"/>
            <w:u w:val="none"/>
          </w:rPr>
          <w:t>376</w:t>
        </w:r>
      </w:hyperlink>
      <w:r w:rsidRPr="00DB0B15">
        <w:rPr>
          <w:i/>
          <w:iCs/>
          <w:sz w:val="28"/>
          <w:szCs w:val="28"/>
        </w:rPr>
        <w:t xml:space="preserve"> Инструкции № 157н, </w:t>
      </w:r>
      <w:hyperlink r:id="rId266" w:history="1">
        <w:r w:rsidRPr="00DB0B15">
          <w:rPr>
            <w:rStyle w:val="Hyperlink"/>
            <w:i/>
            <w:iCs/>
            <w:color w:val="auto"/>
            <w:sz w:val="28"/>
            <w:szCs w:val="28"/>
            <w:u w:val="none"/>
          </w:rPr>
          <w:t>п. 9</w:t>
        </w:r>
      </w:hyperlink>
      <w:r w:rsidRPr="00DB0B15">
        <w:rPr>
          <w:i/>
          <w:iCs/>
          <w:sz w:val="28"/>
          <w:szCs w:val="28"/>
        </w:rPr>
        <w:t xml:space="preserve"> СГС "Учетная политика")</w:t>
      </w:r>
    </w:p>
    <w:p w:rsidR="00B709B6" w:rsidRDefault="00B709B6" w:rsidP="00820671">
      <w:pPr>
        <w:pStyle w:val="Heading2"/>
        <w:numPr>
          <w:ilvl w:val="0"/>
          <w:numId w:val="0"/>
        </w:numPr>
        <w:rPr>
          <w:sz w:val="28"/>
          <w:szCs w:val="28"/>
        </w:rPr>
      </w:pPr>
      <w:bookmarkStart w:id="117" w:name="_ref_531899"/>
      <w:r>
        <w:rPr>
          <w:sz w:val="28"/>
          <w:szCs w:val="28"/>
        </w:rPr>
        <w:tab/>
      </w:r>
      <w:r w:rsidRPr="00DB0B15">
        <w:rPr>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67" w:history="1">
        <w:r w:rsidRPr="00DB0B15">
          <w:rPr>
            <w:rStyle w:val="Hyperlink"/>
            <w:color w:val="auto"/>
            <w:sz w:val="28"/>
            <w:szCs w:val="28"/>
            <w:u w:val="none"/>
          </w:rPr>
          <w:t>ф. ф. 0504104</w:t>
        </w:r>
      </w:hyperlink>
      <w:r w:rsidRPr="00DB0B15">
        <w:rPr>
          <w:sz w:val="28"/>
          <w:szCs w:val="28"/>
        </w:rPr>
        <w:t xml:space="preserve">, </w:t>
      </w:r>
      <w:hyperlink r:id="rId268" w:history="1">
        <w:r w:rsidRPr="00DB0B15">
          <w:rPr>
            <w:rStyle w:val="Hyperlink"/>
            <w:color w:val="auto"/>
            <w:sz w:val="28"/>
            <w:szCs w:val="28"/>
            <w:u w:val="none"/>
          </w:rPr>
          <w:t>0504105</w:t>
        </w:r>
      </w:hyperlink>
      <w:r w:rsidRPr="00DB0B15">
        <w:rPr>
          <w:sz w:val="28"/>
          <w:szCs w:val="28"/>
        </w:rPr>
        <w:t xml:space="preserve">, </w:t>
      </w:r>
      <w:hyperlink r:id="rId269" w:history="1">
        <w:r w:rsidRPr="00DB0B15">
          <w:rPr>
            <w:rStyle w:val="Hyperlink"/>
            <w:color w:val="auto"/>
            <w:sz w:val="28"/>
            <w:szCs w:val="28"/>
            <w:u w:val="none"/>
          </w:rPr>
          <w:t>0504143</w:t>
        </w:r>
      </w:hyperlink>
      <w:r w:rsidRPr="00DB0B15">
        <w:rPr>
          <w:sz w:val="28"/>
          <w:szCs w:val="28"/>
        </w:rPr>
        <w:t>).</w:t>
      </w:r>
      <w:bookmarkEnd w:id="117"/>
    </w:p>
    <w:p w:rsidR="00B709B6" w:rsidRPr="00B41FDA" w:rsidRDefault="00B709B6" w:rsidP="00B41FDA">
      <w:pPr>
        <w:pStyle w:val="Heading2"/>
        <w:rPr>
          <w:sz w:val="28"/>
          <w:szCs w:val="28"/>
        </w:rPr>
      </w:pPr>
      <w:r>
        <w:rPr>
          <w:sz w:val="28"/>
          <w:szCs w:val="28"/>
        </w:rPr>
        <w:t>У</w:t>
      </w:r>
      <w:r w:rsidRPr="00B41FDA">
        <w:rPr>
          <w:sz w:val="28"/>
          <w:szCs w:val="28"/>
        </w:rPr>
        <w:t>чет имущества, выданного в личное пользование работникам для выполнения ими своих должностных обязанностей (средства индивидуальной защиты, в т.ч. сигнальные жилеты)</w:t>
      </w:r>
      <w:r>
        <w:rPr>
          <w:sz w:val="28"/>
          <w:szCs w:val="28"/>
        </w:rPr>
        <w:t xml:space="preserve"> ведется на забалансовом счете</w:t>
      </w:r>
      <w:r w:rsidRPr="00B41FDA">
        <w:rPr>
          <w:sz w:val="28"/>
          <w:szCs w:val="28"/>
        </w:rPr>
        <w:t xml:space="preserve"> 27 «Материальные ценности, выданные в личное пользование работникам (сотрудникам)»</w:t>
      </w:r>
      <w:r>
        <w:rPr>
          <w:sz w:val="28"/>
          <w:szCs w:val="28"/>
        </w:rPr>
        <w:t xml:space="preserve">. </w:t>
      </w:r>
      <w:r w:rsidRPr="00B41FDA">
        <w:rPr>
          <w:sz w:val="28"/>
          <w:szCs w:val="28"/>
        </w:rPr>
        <w:t>Аналитический учет ведется в Оборотно-сальдовой ведомости</w:t>
      </w:r>
      <w:r>
        <w:rPr>
          <w:sz w:val="28"/>
          <w:szCs w:val="28"/>
        </w:rPr>
        <w:t xml:space="preserve"> по счету</w:t>
      </w:r>
      <w:r w:rsidRPr="00B41FDA">
        <w:rPr>
          <w:sz w:val="28"/>
          <w:szCs w:val="28"/>
        </w:rPr>
        <w:t>.</w:t>
      </w:r>
    </w:p>
    <w:p w:rsidR="00B709B6" w:rsidRDefault="00B709B6">
      <w:pPr>
        <w:rPr>
          <w:i/>
          <w:iCs/>
          <w:sz w:val="28"/>
          <w:szCs w:val="28"/>
        </w:rPr>
      </w:pPr>
      <w:r w:rsidRPr="00DB0B15">
        <w:rPr>
          <w:i/>
          <w:iCs/>
          <w:sz w:val="28"/>
          <w:szCs w:val="28"/>
        </w:rPr>
        <w:t xml:space="preserve">(Основание: </w:t>
      </w:r>
      <w:hyperlink r:id="rId270" w:history="1">
        <w:r w:rsidRPr="00DB0B15">
          <w:rPr>
            <w:rStyle w:val="Hyperlink"/>
            <w:i/>
            <w:iCs/>
            <w:color w:val="auto"/>
            <w:sz w:val="28"/>
            <w:szCs w:val="28"/>
            <w:u w:val="none"/>
          </w:rPr>
          <w:t xml:space="preserve">п. </w:t>
        </w:r>
        <w:r>
          <w:rPr>
            <w:rStyle w:val="Hyperlink"/>
            <w:i/>
            <w:iCs/>
            <w:color w:val="auto"/>
            <w:sz w:val="28"/>
            <w:szCs w:val="28"/>
            <w:u w:val="none"/>
          </w:rPr>
          <w:t>385</w:t>
        </w:r>
      </w:hyperlink>
      <w:r w:rsidRPr="00DB0B15">
        <w:rPr>
          <w:i/>
          <w:iCs/>
          <w:sz w:val="28"/>
          <w:szCs w:val="28"/>
        </w:rPr>
        <w:t xml:space="preserve"> Инструкции № 157н)</w:t>
      </w:r>
      <w:bookmarkStart w:id="118" w:name="_docEnd_2"/>
      <w:bookmarkEnd w:id="118"/>
    </w:p>
    <w:p w:rsidR="00B709B6" w:rsidRPr="00B41FDA" w:rsidRDefault="00B709B6" w:rsidP="00B41FDA">
      <w:pPr>
        <w:pStyle w:val="Heading2"/>
        <w:rPr>
          <w:sz w:val="28"/>
          <w:szCs w:val="28"/>
        </w:rPr>
      </w:pPr>
      <w:r>
        <w:rPr>
          <w:sz w:val="28"/>
          <w:szCs w:val="28"/>
        </w:rPr>
        <w:t>На забалнсовом счете</w:t>
      </w:r>
      <w:r w:rsidRPr="00B41FDA">
        <w:rPr>
          <w:sz w:val="28"/>
          <w:szCs w:val="28"/>
        </w:rPr>
        <w:t xml:space="preserve"> 30 </w:t>
      </w:r>
      <w:r w:rsidRPr="00DB0B15">
        <w:rPr>
          <w:sz w:val="28"/>
          <w:szCs w:val="28"/>
        </w:rPr>
        <w:t>"</w:t>
      </w:r>
      <w:r w:rsidRPr="00B41FDA">
        <w:rPr>
          <w:sz w:val="28"/>
          <w:szCs w:val="28"/>
        </w:rPr>
        <w:t>Расчеты по исполнению денежных обязательств через третьих лиц</w:t>
      </w:r>
      <w:r w:rsidRPr="00DB0B15">
        <w:rPr>
          <w:sz w:val="28"/>
          <w:szCs w:val="28"/>
        </w:rPr>
        <w:t>"</w:t>
      </w:r>
      <w:r w:rsidRPr="00B41FDA">
        <w:rPr>
          <w:sz w:val="28"/>
          <w:szCs w:val="28"/>
        </w:rPr>
        <w:t xml:space="preserve"> </w:t>
      </w:r>
      <w:r>
        <w:rPr>
          <w:sz w:val="28"/>
          <w:szCs w:val="28"/>
        </w:rPr>
        <w:t>отражаются</w:t>
      </w:r>
      <w:r w:rsidRPr="00B41FDA">
        <w:rPr>
          <w:sz w:val="28"/>
          <w:szCs w:val="28"/>
        </w:rPr>
        <w:t xml:space="preserve"> начисленны</w:t>
      </w:r>
      <w:r>
        <w:rPr>
          <w:sz w:val="28"/>
          <w:szCs w:val="28"/>
        </w:rPr>
        <w:t>е</w:t>
      </w:r>
      <w:r w:rsidRPr="00B41FDA">
        <w:rPr>
          <w:sz w:val="28"/>
          <w:szCs w:val="28"/>
        </w:rPr>
        <w:t>, но не полученны</w:t>
      </w:r>
      <w:r>
        <w:rPr>
          <w:sz w:val="28"/>
          <w:szCs w:val="28"/>
        </w:rPr>
        <w:t>е</w:t>
      </w:r>
      <w:r w:rsidRPr="00B41FDA">
        <w:rPr>
          <w:sz w:val="28"/>
          <w:szCs w:val="28"/>
        </w:rPr>
        <w:t xml:space="preserve"> физическими лицами мер</w:t>
      </w:r>
      <w:r>
        <w:rPr>
          <w:sz w:val="28"/>
          <w:szCs w:val="28"/>
        </w:rPr>
        <w:t>ы</w:t>
      </w:r>
      <w:r w:rsidRPr="00B41FDA">
        <w:rPr>
          <w:sz w:val="28"/>
          <w:szCs w:val="28"/>
        </w:rPr>
        <w:t xml:space="preserve"> социальной поддержки при исполнения денежных обязательств через третьих лиц (при выплате мер социальной поддержки через отделения Почты России). Аналитический учет ведется в Оборотно-сальдовой ведомости по </w:t>
      </w:r>
      <w:r>
        <w:rPr>
          <w:sz w:val="28"/>
          <w:szCs w:val="28"/>
        </w:rPr>
        <w:t>счету</w:t>
      </w:r>
      <w:r w:rsidRPr="00B41FDA">
        <w:rPr>
          <w:sz w:val="28"/>
          <w:szCs w:val="28"/>
        </w:rPr>
        <w:t>.</w:t>
      </w:r>
    </w:p>
    <w:p w:rsidR="00B709B6" w:rsidRDefault="00B709B6">
      <w:pPr>
        <w:sectPr w:rsidR="00B709B6">
          <w:footerReference w:type="default" r:id="rId271"/>
          <w:footerReference w:type="first" r:id="rId272"/>
          <w:footnotePr>
            <w:numRestart w:val="eachSect"/>
          </w:footnotePr>
          <w:pgSz w:w="11907" w:h="16839" w:code="9"/>
          <w:pgMar w:top="1134" w:right="850" w:bottom="1134" w:left="1701" w:header="720" w:footer="720" w:gutter="0"/>
          <w:pgNumType w:start="1"/>
          <w:cols w:space="720"/>
          <w:titlePg/>
        </w:sectPr>
      </w:pPr>
      <w:r w:rsidRPr="00DB0B15">
        <w:rPr>
          <w:i/>
          <w:iCs/>
          <w:sz w:val="28"/>
          <w:szCs w:val="28"/>
        </w:rPr>
        <w:t xml:space="preserve">(Основание: </w:t>
      </w:r>
      <w:hyperlink r:id="rId273" w:history="1">
        <w:r w:rsidRPr="002E5C00">
          <w:rPr>
            <w:rStyle w:val="Hyperlink"/>
            <w:i/>
            <w:iCs/>
            <w:color w:val="auto"/>
            <w:sz w:val="28"/>
            <w:szCs w:val="28"/>
            <w:u w:val="none"/>
          </w:rPr>
          <w:t>п. 38</w:t>
        </w:r>
      </w:hyperlink>
      <w:r w:rsidRPr="002E5C00">
        <w:rPr>
          <w:sz w:val="28"/>
          <w:szCs w:val="28"/>
        </w:rPr>
        <w:t>7</w:t>
      </w:r>
      <w:r w:rsidRPr="00DB0B15">
        <w:rPr>
          <w:i/>
          <w:iCs/>
          <w:sz w:val="28"/>
          <w:szCs w:val="28"/>
        </w:rPr>
        <w:t xml:space="preserve"> Инструкции № 157н)</w:t>
      </w:r>
    </w:p>
    <w:p w:rsidR="00B709B6" w:rsidRDefault="00B709B6" w:rsidP="00870E73">
      <w:pPr>
        <w:keepNext/>
        <w:keepLines/>
        <w:spacing w:line="240" w:lineRule="auto"/>
        <w:jc w:val="right"/>
      </w:pPr>
      <w:bookmarkStart w:id="119" w:name="_docEnd_14"/>
      <w:bookmarkEnd w:id="119"/>
    </w:p>
    <w:sectPr w:rsidR="00B709B6" w:rsidSect="0031371E">
      <w:headerReference w:type="default" r:id="rId274"/>
      <w:footerReference w:type="default" r:id="rId275"/>
      <w:footerReference w:type="first" r:id="rId276"/>
      <w:footnotePr>
        <w:numRestart w:val="eachSect"/>
      </w:footnotePr>
      <w:pgSz w:w="16839" w:h="11907" w:orient="landscape" w:code="9"/>
      <w:pgMar w:top="1134" w:right="850" w:bottom="1134"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9B6" w:rsidRDefault="00B709B6">
      <w:pPr>
        <w:spacing w:before="0" w:after="0" w:line="240" w:lineRule="auto"/>
      </w:pPr>
      <w:r>
        <w:separator/>
      </w:r>
    </w:p>
  </w:endnote>
  <w:endnote w:type="continuationSeparator" w:id="0">
    <w:p w:rsidR="00B709B6" w:rsidRDefault="00B709B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B6" w:rsidRDefault="00B709B6">
    <w:pPr>
      <w:pStyle w:val="Footer"/>
    </w:pPr>
    <w:r>
      <w:t xml:space="preserve">страница </w:t>
    </w:r>
    <w:fldSimple w:instr=" PAGE \* MERGEFORMAT ">
      <w:r>
        <w:rPr>
          <w:noProof/>
        </w:rPr>
        <w:t>23</w:t>
      </w:r>
    </w:fldSimple>
    <w:r>
      <w:t xml:space="preserve"> из </w:t>
    </w:r>
    <w:r>
      <w:rPr>
        <w:noProof/>
      </w:rPr>
      <w:fldChar w:fldCharType="begin"/>
    </w:r>
    <w:r>
      <w:rPr>
        <w:noProof/>
      </w:rPr>
      <w:instrText xml:space="preserve"> SECTIONPAGES </w:instrText>
    </w:r>
    <w:r>
      <w:rPr>
        <w:noProof/>
      </w:rPr>
      <w:fldChar w:fldCharType="separate"/>
    </w:r>
    <w:r>
      <w:rPr>
        <w:noProof/>
      </w:rPr>
      <w:t>23</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B6" w:rsidRDefault="00B709B6">
    <w:pPr>
      <w:pStyle w:val="Footer"/>
    </w:pPr>
    <w:r>
      <w:t xml:space="preserve">страница </w:t>
    </w:r>
    <w:fldSimple w:instr=" PAGE \* MERGEFORMAT ">
      <w:r>
        <w:rPr>
          <w:noProof/>
        </w:rPr>
        <w:t>1</w:t>
      </w:r>
    </w:fldSimple>
    <w:r>
      <w:t xml:space="preserve"> из </w:t>
    </w:r>
    <w:r>
      <w:rPr>
        <w:noProof/>
      </w:rPr>
      <w:fldChar w:fldCharType="begin"/>
    </w:r>
    <w:r>
      <w:rPr>
        <w:noProof/>
      </w:rPr>
      <w:instrText xml:space="preserve"> SECTIONPAGES </w:instrText>
    </w:r>
    <w:r>
      <w:rPr>
        <w:noProof/>
      </w:rPr>
      <w:fldChar w:fldCharType="separate"/>
    </w:r>
    <w:r>
      <w:rPr>
        <w:noProof/>
      </w:rPr>
      <w:t>23</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B6" w:rsidRDefault="00B709B6">
    <w:pPr>
      <w:pStyle w:val="Footer"/>
    </w:pPr>
    <w:r>
      <w:t xml:space="preserve">страница </w:t>
    </w:r>
    <w:fldSimple w:instr=" PAGE \* MERGEFORMAT ">
      <w:r>
        <w:rPr>
          <w:noProof/>
        </w:rPr>
        <w:t>28</w:t>
      </w:r>
    </w:fldSimple>
    <w:r>
      <w:t xml:space="preserve"> из </w:t>
    </w:r>
    <w:r>
      <w:rPr>
        <w:noProof/>
      </w:rPr>
      <w:fldChar w:fldCharType="begin"/>
    </w:r>
    <w:r>
      <w:rPr>
        <w:noProof/>
      </w:rPr>
      <w:instrText xml:space="preserve"> SECTIONPAGES </w:instrText>
    </w:r>
    <w:r>
      <w:rPr>
        <w:noProof/>
      </w:rPr>
      <w:fldChar w:fldCharType="separate"/>
    </w:r>
    <w:r>
      <w:rPr>
        <w:noProof/>
      </w:rPr>
      <w:t>28</w:t>
    </w:r>
    <w:r>
      <w:rPr>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B6" w:rsidRDefault="00B709B6">
    <w:pPr>
      <w:pStyle w:val="Footer"/>
    </w:pPr>
    <w:r>
      <w:t xml:space="preserve">страница </w:t>
    </w:r>
    <w:fldSimple w:instr=" PAGE \* MERGEFORMAT ">
      <w:r>
        <w:rPr>
          <w:noProof/>
        </w:rPr>
        <w:t>1</w:t>
      </w:r>
    </w:fldSimple>
    <w:r>
      <w:t xml:space="preserve"> из </w:t>
    </w:r>
    <w:r>
      <w:rPr>
        <w:noProof/>
      </w:rPr>
      <w:fldChar w:fldCharType="begin"/>
    </w:r>
    <w:r>
      <w:rPr>
        <w:noProof/>
      </w:rPr>
      <w:instrText xml:space="preserve"> SECTIONPAGES </w:instrText>
    </w:r>
    <w:r>
      <w:rPr>
        <w:noProof/>
      </w:rPr>
      <w:fldChar w:fldCharType="separate"/>
    </w:r>
    <w:r>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9B6" w:rsidRDefault="00B709B6">
      <w:pPr>
        <w:spacing w:before="0" w:after="0" w:line="240" w:lineRule="auto"/>
      </w:pPr>
      <w:r>
        <w:separator/>
      </w:r>
    </w:p>
  </w:footnote>
  <w:footnote w:type="continuationSeparator" w:id="0">
    <w:p w:rsidR="00B709B6" w:rsidRDefault="00B709B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B6" w:rsidRDefault="00B709B6">
    <w:pPr>
      <w:pStyle w:val="Header"/>
    </w:pPr>
    <w:r>
      <w:t>Порядок формирования и использования резервов предстоящих расходов</w:t>
    </w: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lvl>
  </w:abstractNum>
  <w:abstractNum w:abstractNumId="1">
    <w:nsid w:val="00000002"/>
    <w:multiLevelType w:val="singleLevel"/>
    <w:tmpl w:val="00000000"/>
    <w:lvl w:ilvl="0">
      <w:numFmt w:val="bullet"/>
      <w:suff w:val="space"/>
      <w:lvlText w:val="•"/>
      <w:lvlJc w:val="left"/>
    </w:lvl>
  </w:abstractNum>
  <w:abstractNum w:abstractNumId="2">
    <w:nsid w:val="00000003"/>
    <w:multiLevelType w:val="singleLevel"/>
    <w:tmpl w:val="00000000"/>
    <w:lvl w:ilvl="0">
      <w:numFmt w:val="bullet"/>
      <w:suff w:val="space"/>
      <w:lvlText w:val="o"/>
      <w:lvlJc w:val="left"/>
    </w:lvl>
  </w:abstractNum>
  <w:abstractNum w:abstractNumId="3">
    <w:nsid w:val="00000004"/>
    <w:multiLevelType w:val="singleLevel"/>
    <w:tmpl w:val="00000000"/>
    <w:lvl w:ilvl="0">
      <w:numFmt w:val="bullet"/>
      <w:suff w:val="space"/>
      <w:lvlText w:val="■"/>
      <w:lvlJc w:val="left"/>
    </w:lvl>
  </w:abstractNum>
  <w:abstractNum w:abstractNumId="4">
    <w:nsid w:val="00000005"/>
    <w:multiLevelType w:val="singleLevel"/>
    <w:tmpl w:val="00000000"/>
    <w:lvl w:ilvl="0">
      <w:start w:val="1"/>
      <w:numFmt w:val="bullet"/>
      <w:suff w:val="space"/>
      <w:lvlText w:val="-"/>
      <w:lvlJc w:val="left"/>
      <w:pPr>
        <w:ind w:left="710"/>
      </w:pPr>
    </w:lvl>
  </w:abstractNum>
  <w:abstractNum w:abstractNumId="5">
    <w:nsid w:val="00000006"/>
    <w:multiLevelType w:val="singleLevel"/>
    <w:tmpl w:val="00000000"/>
    <w:lvl w:ilvl="0">
      <w:start w:val="1"/>
      <w:numFmt w:val="decimal"/>
      <w:suff w:val="space"/>
      <w:lvlText w:val="%1."/>
      <w:lvlJc w:val="left"/>
    </w:lvl>
  </w:abstractNum>
  <w:abstractNum w:abstractNumId="6">
    <w:nsid w:val="00000007"/>
    <w:multiLevelType w:val="singleLevel"/>
    <w:tmpl w:val="00000000"/>
    <w:lvl w:ilvl="0">
      <w:start w:val="1"/>
      <w:numFmt w:val="decimal"/>
      <w:suff w:val="space"/>
      <w:lvlText w:val="%1)"/>
      <w:lvlJc w:val="left"/>
    </w:lvl>
  </w:abstractNum>
  <w:abstractNum w:abstractNumId="7">
    <w:nsid w:val="00000008"/>
    <w:multiLevelType w:val="singleLevel"/>
    <w:tmpl w:val="00000000"/>
    <w:lvl w:ilvl="0">
      <w:start w:val="1"/>
      <w:numFmt w:val="upperRoman"/>
      <w:suff w:val="space"/>
      <w:lvlText w:val="%1."/>
      <w:lvlJc w:val="left"/>
    </w:lvl>
  </w:abstractNum>
  <w:abstractNum w:abstractNumId="8">
    <w:nsid w:val="00000009"/>
    <w:multiLevelType w:val="singleLevel"/>
    <w:tmpl w:val="00000000"/>
    <w:lvl w:ilvl="0">
      <w:start w:val="1"/>
      <w:numFmt w:val="lowerRoman"/>
      <w:suff w:val="space"/>
      <w:lvlText w:val="%1."/>
      <w:lvlJc w:val="left"/>
    </w:lvl>
  </w:abstractNum>
  <w:abstractNum w:abstractNumId="9">
    <w:nsid w:val="0000000A"/>
    <w:multiLevelType w:val="singleLevel"/>
    <w:tmpl w:val="00000000"/>
    <w:lvl w:ilvl="0">
      <w:start w:val="1"/>
      <w:numFmt w:val="upperLetter"/>
      <w:suff w:val="space"/>
      <w:lvlText w:val="%1."/>
      <w:lvlJc w:val="left"/>
    </w:lvl>
  </w:abstractNum>
  <w:abstractNum w:abstractNumId="10">
    <w:nsid w:val="0000000B"/>
    <w:multiLevelType w:val="singleLevel"/>
    <w:tmpl w:val="00000000"/>
    <w:lvl w:ilvl="0">
      <w:start w:val="1"/>
      <w:numFmt w:val="lowerLetter"/>
      <w:suff w:val="space"/>
      <w:lvlText w:val="%1."/>
      <w:lvlJc w:val="left"/>
    </w:lvl>
  </w:abstractNum>
  <w:abstractNum w:abstractNumId="11">
    <w:nsid w:val="4F3F770A"/>
    <w:multiLevelType w:val="multilevel"/>
    <w:tmpl w:val="5200573E"/>
    <w:lvl w:ilvl="0">
      <w:start w:val="1"/>
      <w:numFmt w:val="decimal"/>
      <w:pStyle w:val="Heading1"/>
      <w:suff w:val="space"/>
      <w:lvlText w:val="%1."/>
      <w:lvlJc w:val="left"/>
      <w:rPr>
        <w:rFonts w:hint="default"/>
      </w:rPr>
    </w:lvl>
    <w:lvl w:ilvl="1">
      <w:start w:val="1"/>
      <w:numFmt w:val="decimal"/>
      <w:pStyle w:val="Heading2"/>
      <w:suff w:val="space"/>
      <w:lvlText w:val="%1.%2."/>
      <w:lvlJc w:val="left"/>
      <w:rPr>
        <w:rFonts w:hint="default"/>
      </w:rPr>
    </w:lvl>
    <w:lvl w:ilvl="2">
      <w:start w:val="1"/>
      <w:numFmt w:val="decimal"/>
      <w:pStyle w:val="Heading3"/>
      <w:suff w:val="space"/>
      <w:lvlText w:val="%1.%2.%3."/>
      <w:lvlJc w:val="left"/>
      <w:rPr>
        <w:rFonts w:hint="default"/>
      </w:rPr>
    </w:lvl>
    <w:lvl w:ilvl="3">
      <w:start w:val="1"/>
      <w:numFmt w:val="decimal"/>
      <w:pStyle w:val="Heading4"/>
      <w:suff w:val="space"/>
      <w:lvlText w:val="%1.%2.%3.%4."/>
      <w:lvlJc w:val="left"/>
      <w:rPr>
        <w:rFonts w:hint="default"/>
      </w:rPr>
    </w:lvl>
    <w:lvl w:ilvl="4">
      <w:start w:val="1"/>
      <w:numFmt w:val="decimal"/>
      <w:pStyle w:val="Heading5"/>
      <w:suff w:val="space"/>
      <w:lvlText w:val="%1.%2.%3.%4.%5."/>
      <w:lvlJc w:val="left"/>
      <w:rPr>
        <w:rFonts w:hint="default"/>
      </w:rPr>
    </w:lvl>
    <w:lvl w:ilvl="5">
      <w:start w:val="1"/>
      <w:numFmt w:val="decimal"/>
      <w:pStyle w:val="Heading6"/>
      <w:suff w:val="space"/>
      <w:lvlText w:val="%1.%2.%3.%4.%5.%6."/>
      <w:lvlJc w:val="left"/>
      <w:rPr>
        <w:rFonts w:hint="default"/>
      </w:rPr>
    </w:lvl>
    <w:lvl w:ilvl="6">
      <w:start w:val="1"/>
      <w:numFmt w:val="decimal"/>
      <w:pStyle w:val="Heading7"/>
      <w:suff w:val="space"/>
      <w:lvlText w:val="%1.%2.%3.%4.%5.%6.%7."/>
      <w:lvlJc w:val="left"/>
      <w:rPr>
        <w:rFonts w:hint="default"/>
      </w:rPr>
    </w:lvl>
    <w:lvl w:ilvl="7">
      <w:start w:val="1"/>
      <w:numFmt w:val="decimal"/>
      <w:pStyle w:val="Heading8"/>
      <w:suff w:val="space"/>
      <w:lvlText w:val="%1.%2.%3.%4.%5.%6.%7.%8."/>
      <w:lvlJc w:val="left"/>
      <w:rPr>
        <w:rFonts w:hint="default"/>
      </w:rPr>
    </w:lvl>
    <w:lvl w:ilvl="8">
      <w:start w:val="1"/>
      <w:numFmt w:val="decimal"/>
      <w:pStyle w:val="Heading9"/>
      <w:suff w:val="space"/>
      <w:lvlText w:val="%1.%2.%3.%4.%5.%6.%7.%8.%9."/>
      <w:lvlJc w:val="left"/>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defaultTabStop w:val="720"/>
  <w:doNotHyphenateCaps/>
  <w:characterSpacingControl w:val="doNotCompress"/>
  <w:doNotValidateAgainstSchema/>
  <w:doNotDemarcateInvalidXml/>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64B9"/>
    <w:rsid w:val="000437EA"/>
    <w:rsid w:val="000E45BF"/>
    <w:rsid w:val="000F1F51"/>
    <w:rsid w:val="000F489B"/>
    <w:rsid w:val="00104C09"/>
    <w:rsid w:val="00135EB7"/>
    <w:rsid w:val="00183398"/>
    <w:rsid w:val="00185583"/>
    <w:rsid w:val="00196C7C"/>
    <w:rsid w:val="001A3A6A"/>
    <w:rsid w:val="001C0FC6"/>
    <w:rsid w:val="001C5083"/>
    <w:rsid w:val="00232455"/>
    <w:rsid w:val="002362C8"/>
    <w:rsid w:val="0027240A"/>
    <w:rsid w:val="00295C3D"/>
    <w:rsid w:val="002B7E7F"/>
    <w:rsid w:val="002E5C00"/>
    <w:rsid w:val="0031371E"/>
    <w:rsid w:val="00342C61"/>
    <w:rsid w:val="00361527"/>
    <w:rsid w:val="00381E66"/>
    <w:rsid w:val="003B0994"/>
    <w:rsid w:val="004146FF"/>
    <w:rsid w:val="004209D0"/>
    <w:rsid w:val="004447F8"/>
    <w:rsid w:val="0045023C"/>
    <w:rsid w:val="00453C06"/>
    <w:rsid w:val="00492B8B"/>
    <w:rsid w:val="004A6322"/>
    <w:rsid w:val="00516C2C"/>
    <w:rsid w:val="00546198"/>
    <w:rsid w:val="00564604"/>
    <w:rsid w:val="00565039"/>
    <w:rsid w:val="00570401"/>
    <w:rsid w:val="0057534D"/>
    <w:rsid w:val="005C379E"/>
    <w:rsid w:val="00603196"/>
    <w:rsid w:val="00625A60"/>
    <w:rsid w:val="00682CCB"/>
    <w:rsid w:val="006B48D5"/>
    <w:rsid w:val="00710836"/>
    <w:rsid w:val="00712AD7"/>
    <w:rsid w:val="00730EC8"/>
    <w:rsid w:val="00764455"/>
    <w:rsid w:val="00790142"/>
    <w:rsid w:val="007B1C2C"/>
    <w:rsid w:val="007D697C"/>
    <w:rsid w:val="00820671"/>
    <w:rsid w:val="00831E7D"/>
    <w:rsid w:val="00870E73"/>
    <w:rsid w:val="00873886"/>
    <w:rsid w:val="008C2060"/>
    <w:rsid w:val="008D4DBF"/>
    <w:rsid w:val="009119E1"/>
    <w:rsid w:val="00951DAE"/>
    <w:rsid w:val="00962D6A"/>
    <w:rsid w:val="009F24C9"/>
    <w:rsid w:val="009F64B9"/>
    <w:rsid w:val="00A30492"/>
    <w:rsid w:val="00A327D2"/>
    <w:rsid w:val="00A404A1"/>
    <w:rsid w:val="00A67518"/>
    <w:rsid w:val="00A85DED"/>
    <w:rsid w:val="00B41FDA"/>
    <w:rsid w:val="00B44E61"/>
    <w:rsid w:val="00B709B6"/>
    <w:rsid w:val="00B73D9E"/>
    <w:rsid w:val="00BB7E15"/>
    <w:rsid w:val="00BE5519"/>
    <w:rsid w:val="00BE6A33"/>
    <w:rsid w:val="00BF04AE"/>
    <w:rsid w:val="00C030ED"/>
    <w:rsid w:val="00C80558"/>
    <w:rsid w:val="00CC1B31"/>
    <w:rsid w:val="00D268C7"/>
    <w:rsid w:val="00D318AF"/>
    <w:rsid w:val="00D43A64"/>
    <w:rsid w:val="00D555CB"/>
    <w:rsid w:val="00D87885"/>
    <w:rsid w:val="00DB0B15"/>
    <w:rsid w:val="00DD37A4"/>
    <w:rsid w:val="00E13D2B"/>
    <w:rsid w:val="00E27A2F"/>
    <w:rsid w:val="00E31384"/>
    <w:rsid w:val="00E4154A"/>
    <w:rsid w:val="00E8262E"/>
    <w:rsid w:val="00E9221F"/>
    <w:rsid w:val="00EA662E"/>
    <w:rsid w:val="00ED10A9"/>
    <w:rsid w:val="00ED49DF"/>
    <w:rsid w:val="00FA7DC9"/>
    <w:rsid w:val="00FF0F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268C7"/>
    <w:pPr>
      <w:spacing w:before="120" w:after="120" w:line="276" w:lineRule="auto"/>
      <w:ind w:firstLine="482"/>
      <w:jc w:val="both"/>
    </w:pPr>
  </w:style>
  <w:style w:type="paragraph" w:styleId="Heading1">
    <w:name w:val="heading 1"/>
    <w:basedOn w:val="Normal"/>
    <w:next w:val="Normal"/>
    <w:link w:val="Heading1Char"/>
    <w:uiPriority w:val="99"/>
    <w:qFormat/>
    <w:rsid w:val="00D268C7"/>
    <w:pPr>
      <w:keepNext/>
      <w:keepLines/>
      <w:numPr>
        <w:numId w:val="1"/>
      </w:numPr>
      <w:spacing w:before="240"/>
      <w:ind w:firstLine="0"/>
      <w:jc w:val="center"/>
      <w:outlineLvl w:val="0"/>
    </w:pPr>
    <w:rPr>
      <w:b/>
      <w:bCs/>
      <w:sz w:val="24"/>
      <w:szCs w:val="24"/>
    </w:rPr>
  </w:style>
  <w:style w:type="paragraph" w:styleId="Heading2">
    <w:name w:val="heading 2"/>
    <w:basedOn w:val="Normal"/>
    <w:next w:val="Normal"/>
    <w:link w:val="Heading2Char"/>
    <w:uiPriority w:val="99"/>
    <w:qFormat/>
    <w:rsid w:val="00D268C7"/>
    <w:pPr>
      <w:numPr>
        <w:ilvl w:val="1"/>
        <w:numId w:val="1"/>
      </w:numPr>
      <w:outlineLvl w:val="1"/>
    </w:pPr>
  </w:style>
  <w:style w:type="paragraph" w:styleId="Heading3">
    <w:name w:val="heading 3"/>
    <w:basedOn w:val="Normal"/>
    <w:next w:val="Normal"/>
    <w:link w:val="Heading3Char"/>
    <w:uiPriority w:val="99"/>
    <w:qFormat/>
    <w:rsid w:val="00D268C7"/>
    <w:pPr>
      <w:numPr>
        <w:ilvl w:val="2"/>
        <w:numId w:val="1"/>
      </w:numPr>
      <w:outlineLvl w:val="2"/>
    </w:pPr>
  </w:style>
  <w:style w:type="paragraph" w:styleId="Heading4">
    <w:name w:val="heading 4"/>
    <w:basedOn w:val="Normal"/>
    <w:next w:val="Normal"/>
    <w:link w:val="Heading4Char"/>
    <w:uiPriority w:val="99"/>
    <w:qFormat/>
    <w:rsid w:val="00D268C7"/>
    <w:pPr>
      <w:numPr>
        <w:ilvl w:val="3"/>
        <w:numId w:val="1"/>
      </w:numPr>
      <w:outlineLvl w:val="3"/>
    </w:pPr>
  </w:style>
  <w:style w:type="paragraph" w:styleId="Heading5">
    <w:name w:val="heading 5"/>
    <w:basedOn w:val="Normal"/>
    <w:next w:val="Normal"/>
    <w:link w:val="Heading5Char"/>
    <w:uiPriority w:val="99"/>
    <w:qFormat/>
    <w:rsid w:val="00D268C7"/>
    <w:pPr>
      <w:keepNext/>
      <w:keepLines/>
      <w:numPr>
        <w:ilvl w:val="4"/>
        <w:numId w:val="1"/>
      </w:numPr>
      <w:spacing w:before="200" w:after="0"/>
      <w:outlineLvl w:val="4"/>
    </w:pPr>
  </w:style>
  <w:style w:type="paragraph" w:styleId="Heading6">
    <w:name w:val="heading 6"/>
    <w:basedOn w:val="Normal"/>
    <w:next w:val="Normal"/>
    <w:link w:val="Heading6Char"/>
    <w:uiPriority w:val="99"/>
    <w:qFormat/>
    <w:rsid w:val="00D268C7"/>
    <w:pPr>
      <w:keepNext/>
      <w:keepLines/>
      <w:numPr>
        <w:ilvl w:val="5"/>
        <w:numId w:val="1"/>
      </w:numPr>
      <w:spacing w:before="200" w:after="0"/>
      <w:outlineLvl w:val="5"/>
    </w:pPr>
    <w:rPr>
      <w:i/>
      <w:iCs/>
      <w:color w:val="243F60"/>
    </w:rPr>
  </w:style>
  <w:style w:type="paragraph" w:styleId="Heading7">
    <w:name w:val="heading 7"/>
    <w:basedOn w:val="Normal"/>
    <w:next w:val="Normal"/>
    <w:link w:val="Heading7Char"/>
    <w:uiPriority w:val="99"/>
    <w:qFormat/>
    <w:rsid w:val="00D268C7"/>
    <w:pPr>
      <w:keepNext/>
      <w:keepLines/>
      <w:numPr>
        <w:ilvl w:val="6"/>
        <w:numId w:val="1"/>
      </w:numPr>
      <w:spacing w:before="200" w:after="0"/>
      <w:outlineLvl w:val="6"/>
    </w:pPr>
    <w:rPr>
      <w:i/>
      <w:iCs/>
      <w:color w:val="404040"/>
    </w:rPr>
  </w:style>
  <w:style w:type="paragraph" w:styleId="Heading8">
    <w:name w:val="heading 8"/>
    <w:basedOn w:val="Normal"/>
    <w:next w:val="Normal"/>
    <w:link w:val="Heading8Char"/>
    <w:uiPriority w:val="99"/>
    <w:qFormat/>
    <w:rsid w:val="00D268C7"/>
    <w:pPr>
      <w:keepNext/>
      <w:keepLines/>
      <w:numPr>
        <w:ilvl w:val="7"/>
        <w:numId w:val="1"/>
      </w:numPr>
      <w:spacing w:before="200" w:after="0"/>
      <w:outlineLvl w:val="7"/>
    </w:pPr>
    <w:rPr>
      <w:color w:val="4F81BD"/>
    </w:rPr>
  </w:style>
  <w:style w:type="paragraph" w:styleId="Heading9">
    <w:name w:val="heading 9"/>
    <w:basedOn w:val="Normal"/>
    <w:next w:val="Normal"/>
    <w:link w:val="Heading9Char"/>
    <w:uiPriority w:val="99"/>
    <w:qFormat/>
    <w:rsid w:val="00D268C7"/>
    <w:pPr>
      <w:keepNext/>
      <w:keepLines/>
      <w:numPr>
        <w:ilvl w:val="8"/>
        <w:numId w:val="1"/>
      </w:numPr>
      <w:spacing w:before="200" w:after="0"/>
      <w:outlineLvl w:val="8"/>
    </w:pPr>
    <w:rPr>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2D6A"/>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D268C7"/>
    <w:rPr>
      <w:rFonts w:ascii="Times New Roman" w:hAnsi="Times New Roman" w:cs="Times New Roman"/>
      <w:sz w:val="26"/>
      <w:szCs w:val="26"/>
      <w:lang w:val="ru-RU"/>
    </w:rPr>
  </w:style>
  <w:style w:type="character" w:customStyle="1" w:styleId="Heading3Char">
    <w:name w:val="Heading 3 Char"/>
    <w:basedOn w:val="DefaultParagraphFont"/>
    <w:link w:val="Heading3"/>
    <w:uiPriority w:val="99"/>
    <w:locked/>
    <w:rsid w:val="00D268C7"/>
    <w:rPr>
      <w:rFonts w:ascii="Times New Roman" w:hAnsi="Times New Roman" w:cs="Times New Roman"/>
      <w:sz w:val="20"/>
      <w:szCs w:val="20"/>
      <w:lang w:val="ru-RU"/>
    </w:rPr>
  </w:style>
  <w:style w:type="character" w:customStyle="1" w:styleId="Heading4Char">
    <w:name w:val="Heading 4 Char"/>
    <w:basedOn w:val="DefaultParagraphFont"/>
    <w:link w:val="Heading4"/>
    <w:uiPriority w:val="99"/>
    <w:locked/>
    <w:rsid w:val="00D268C7"/>
    <w:rPr>
      <w:rFonts w:ascii="Times New Roman" w:hAnsi="Times New Roman" w:cs="Times New Roman"/>
      <w:sz w:val="20"/>
      <w:szCs w:val="20"/>
      <w:lang w:val="ru-RU"/>
    </w:rPr>
  </w:style>
  <w:style w:type="character" w:customStyle="1" w:styleId="Heading5Char">
    <w:name w:val="Heading 5 Char"/>
    <w:basedOn w:val="DefaultParagraphFont"/>
    <w:link w:val="Heading5"/>
    <w:uiPriority w:val="99"/>
    <w:semiHidden/>
    <w:locked/>
    <w:rsid w:val="00D268C7"/>
    <w:rPr>
      <w:sz w:val="20"/>
      <w:szCs w:val="20"/>
      <w:lang w:val="ru-RU"/>
    </w:rPr>
  </w:style>
  <w:style w:type="character" w:customStyle="1" w:styleId="Heading6Char">
    <w:name w:val="Heading 6 Char"/>
    <w:basedOn w:val="DefaultParagraphFont"/>
    <w:link w:val="Heading6"/>
    <w:uiPriority w:val="99"/>
    <w:semiHidden/>
    <w:locked/>
    <w:rsid w:val="00D268C7"/>
    <w:rPr>
      <w:i/>
      <w:iCs/>
      <w:color w:val="243F60"/>
      <w:sz w:val="20"/>
      <w:szCs w:val="20"/>
      <w:lang w:val="ru-RU"/>
    </w:rPr>
  </w:style>
  <w:style w:type="character" w:customStyle="1" w:styleId="Heading7Char">
    <w:name w:val="Heading 7 Char"/>
    <w:basedOn w:val="DefaultParagraphFont"/>
    <w:link w:val="Heading7"/>
    <w:uiPriority w:val="99"/>
    <w:semiHidden/>
    <w:locked/>
    <w:rsid w:val="00D268C7"/>
    <w:rPr>
      <w:i/>
      <w:iCs/>
      <w:color w:val="404040"/>
      <w:sz w:val="20"/>
      <w:szCs w:val="20"/>
      <w:lang w:val="ru-RU"/>
    </w:rPr>
  </w:style>
  <w:style w:type="character" w:customStyle="1" w:styleId="Heading8Char">
    <w:name w:val="Heading 8 Char"/>
    <w:basedOn w:val="DefaultParagraphFont"/>
    <w:link w:val="Heading8"/>
    <w:uiPriority w:val="99"/>
    <w:semiHidden/>
    <w:locked/>
    <w:rsid w:val="00D268C7"/>
    <w:rPr>
      <w:color w:val="4F81BD"/>
      <w:sz w:val="20"/>
      <w:szCs w:val="20"/>
      <w:lang w:val="ru-RU"/>
    </w:rPr>
  </w:style>
  <w:style w:type="character" w:customStyle="1" w:styleId="Heading9Char">
    <w:name w:val="Heading 9 Char"/>
    <w:basedOn w:val="DefaultParagraphFont"/>
    <w:link w:val="Heading9"/>
    <w:uiPriority w:val="99"/>
    <w:semiHidden/>
    <w:locked/>
    <w:rsid w:val="00D268C7"/>
    <w:rPr>
      <w:i/>
      <w:iCs/>
      <w:color w:val="404040"/>
      <w:sz w:val="20"/>
      <w:szCs w:val="20"/>
      <w:lang w:val="ru-RU"/>
    </w:rPr>
  </w:style>
  <w:style w:type="paragraph" w:customStyle="1" w:styleId="Normalunindented">
    <w:name w:val="Normal unindented"/>
    <w:aliases w:val="Обычный Без отступа"/>
    <w:uiPriority w:val="99"/>
    <w:rsid w:val="00D268C7"/>
    <w:pPr>
      <w:spacing w:before="120" w:after="120" w:line="276" w:lineRule="auto"/>
      <w:jc w:val="both"/>
    </w:pPr>
  </w:style>
  <w:style w:type="paragraph" w:customStyle="1" w:styleId="heading1unnumbered">
    <w:name w:val="heading 1 unnumbered"/>
    <w:aliases w:val="Заголовок 1 Ненумерованный"/>
    <w:basedOn w:val="Normal"/>
    <w:next w:val="Normal"/>
    <w:uiPriority w:val="99"/>
    <w:rsid w:val="00D268C7"/>
    <w:pPr>
      <w:keepNext/>
      <w:keepLines/>
      <w:spacing w:before="240"/>
      <w:ind w:firstLine="0"/>
      <w:jc w:val="center"/>
      <w:outlineLvl w:val="0"/>
    </w:pPr>
    <w:rPr>
      <w:b/>
      <w:bCs/>
      <w:sz w:val="24"/>
      <w:szCs w:val="24"/>
    </w:rPr>
  </w:style>
  <w:style w:type="paragraph" w:customStyle="1" w:styleId="heading1normal">
    <w:name w:val="heading 1 normal"/>
    <w:aliases w:val="Заголовок 1 Обычный"/>
    <w:basedOn w:val="Normal"/>
    <w:next w:val="Normal"/>
    <w:uiPriority w:val="99"/>
    <w:rsid w:val="00D268C7"/>
    <w:pPr>
      <w:outlineLvl w:val="0"/>
    </w:pPr>
  </w:style>
  <w:style w:type="paragraph" w:customStyle="1" w:styleId="heading1normalunnumbered">
    <w:name w:val="heading 1 normal unnumbered"/>
    <w:aliases w:val="Заголовок 1 Обычный Ненумерованный"/>
    <w:basedOn w:val="Normal"/>
    <w:next w:val="Normal"/>
    <w:link w:val="1"/>
    <w:uiPriority w:val="99"/>
    <w:rsid w:val="00D268C7"/>
    <w:pPr>
      <w:outlineLvl w:val="0"/>
    </w:pPr>
  </w:style>
  <w:style w:type="character" w:customStyle="1" w:styleId="1">
    <w:name w:val="Заголовок 1 Знак"/>
    <w:basedOn w:val="DefaultParagraphFont"/>
    <w:link w:val="heading1normalunnumbered"/>
    <w:uiPriority w:val="99"/>
    <w:locked/>
    <w:rsid w:val="00D268C7"/>
    <w:rPr>
      <w:rFonts w:ascii="Times New Roman" w:hAnsi="Times New Roman" w:cs="Times New Roman"/>
      <w:b/>
      <w:bCs/>
      <w:sz w:val="28"/>
      <w:szCs w:val="28"/>
      <w:lang w:val="ru-RU"/>
    </w:rPr>
  </w:style>
  <w:style w:type="paragraph" w:styleId="Caption">
    <w:name w:val="caption"/>
    <w:basedOn w:val="Normal"/>
    <w:next w:val="Normal"/>
    <w:uiPriority w:val="99"/>
    <w:qFormat/>
    <w:rsid w:val="00D268C7"/>
    <w:pPr>
      <w:spacing w:line="240" w:lineRule="auto"/>
    </w:pPr>
    <w:rPr>
      <w:b/>
      <w:bCs/>
      <w:color w:val="4F81BD"/>
      <w:sz w:val="18"/>
      <w:szCs w:val="18"/>
    </w:rPr>
  </w:style>
  <w:style w:type="paragraph" w:styleId="Title">
    <w:name w:val="Title"/>
    <w:aliases w:val="Текст сноски Знак"/>
    <w:basedOn w:val="Normal"/>
    <w:next w:val="Normal"/>
    <w:link w:val="TitleChar"/>
    <w:uiPriority w:val="99"/>
    <w:qFormat/>
    <w:rsid w:val="00D268C7"/>
    <w:pPr>
      <w:keepNext/>
      <w:keepLines/>
      <w:spacing w:after="300" w:line="240" w:lineRule="auto"/>
      <w:ind w:firstLine="0"/>
      <w:jc w:val="center"/>
      <w:outlineLvl w:val="0"/>
    </w:pPr>
    <w:rPr>
      <w:b/>
      <w:bCs/>
      <w:spacing w:val="5"/>
      <w:kern w:val="28"/>
      <w:sz w:val="28"/>
      <w:szCs w:val="28"/>
    </w:rPr>
  </w:style>
  <w:style w:type="character" w:customStyle="1" w:styleId="TitleChar">
    <w:name w:val="Title Char"/>
    <w:aliases w:val="Текст сноски Знак Char"/>
    <w:basedOn w:val="DefaultParagraphFont"/>
    <w:link w:val="Title"/>
    <w:uiPriority w:val="99"/>
    <w:locked/>
    <w:rsid w:val="00D268C7"/>
    <w:rPr>
      <w:rFonts w:ascii="Times New Roman" w:hAnsi="Times New Roman" w:cs="Times New Roman"/>
      <w:b/>
      <w:bCs/>
      <w:spacing w:val="5"/>
      <w:kern w:val="28"/>
      <w:sz w:val="52"/>
      <w:szCs w:val="52"/>
    </w:rPr>
  </w:style>
  <w:style w:type="paragraph" w:styleId="Subtitle">
    <w:name w:val="Subtitle"/>
    <w:basedOn w:val="Normal"/>
    <w:next w:val="Normal"/>
    <w:link w:val="SubtitleChar"/>
    <w:uiPriority w:val="99"/>
    <w:qFormat/>
    <w:rsid w:val="00D268C7"/>
    <w:pPr>
      <w:numPr>
        <w:ilvl w:val="1"/>
      </w:numPr>
      <w:ind w:firstLine="482"/>
    </w:pPr>
    <w:rPr>
      <w:i/>
      <w:iCs/>
      <w:color w:val="4F81BD"/>
      <w:spacing w:val="15"/>
      <w:sz w:val="24"/>
      <w:szCs w:val="24"/>
    </w:rPr>
  </w:style>
  <w:style w:type="character" w:customStyle="1" w:styleId="SubtitleChar">
    <w:name w:val="Subtitle Char"/>
    <w:basedOn w:val="DefaultParagraphFont"/>
    <w:link w:val="Subtitle"/>
    <w:uiPriority w:val="99"/>
    <w:locked/>
    <w:rsid w:val="00D268C7"/>
    <w:rPr>
      <w:i/>
      <w:iCs/>
      <w:color w:val="4F81BD"/>
      <w:spacing w:val="15"/>
      <w:sz w:val="24"/>
      <w:szCs w:val="24"/>
    </w:rPr>
  </w:style>
  <w:style w:type="character" w:styleId="Strong">
    <w:name w:val="Strong"/>
    <w:basedOn w:val="DefaultParagraphFont"/>
    <w:uiPriority w:val="99"/>
    <w:qFormat/>
    <w:rsid w:val="00D268C7"/>
    <w:rPr>
      <w:b/>
      <w:bCs/>
    </w:rPr>
  </w:style>
  <w:style w:type="character" w:styleId="Emphasis">
    <w:name w:val="Emphasis"/>
    <w:basedOn w:val="DefaultParagraphFont"/>
    <w:uiPriority w:val="99"/>
    <w:qFormat/>
    <w:rsid w:val="00D268C7"/>
    <w:rPr>
      <w:i/>
      <w:iCs/>
    </w:rPr>
  </w:style>
  <w:style w:type="paragraph" w:styleId="NoSpacing">
    <w:name w:val="No Spacing"/>
    <w:uiPriority w:val="99"/>
    <w:qFormat/>
    <w:rsid w:val="00D268C7"/>
  </w:style>
  <w:style w:type="paragraph" w:styleId="ListParagraph">
    <w:name w:val="List Paragraph"/>
    <w:basedOn w:val="Normal"/>
    <w:uiPriority w:val="99"/>
    <w:qFormat/>
    <w:rsid w:val="00D268C7"/>
    <w:pPr>
      <w:jc w:val="left"/>
    </w:pPr>
  </w:style>
  <w:style w:type="paragraph" w:styleId="Quote">
    <w:name w:val="Quote"/>
    <w:basedOn w:val="Normal"/>
    <w:next w:val="Normal"/>
    <w:link w:val="QuoteChar"/>
    <w:uiPriority w:val="99"/>
    <w:qFormat/>
    <w:rsid w:val="00D268C7"/>
    <w:pPr>
      <w:pBdr>
        <w:left w:val="single" w:sz="24" w:space="10" w:color="999999"/>
      </w:pBdr>
      <w:spacing w:after="0"/>
      <w:ind w:left="964" w:firstLine="0"/>
    </w:pPr>
    <w:rPr>
      <w:i/>
      <w:iCs/>
      <w:color w:val="8064A2"/>
    </w:rPr>
  </w:style>
  <w:style w:type="character" w:customStyle="1" w:styleId="QuoteChar">
    <w:name w:val="Quote Char"/>
    <w:basedOn w:val="DefaultParagraphFont"/>
    <w:link w:val="Quote"/>
    <w:uiPriority w:val="99"/>
    <w:locked/>
    <w:rsid w:val="00962D6A"/>
    <w:rPr>
      <w:i/>
      <w:iCs/>
      <w:color w:val="000000"/>
    </w:rPr>
  </w:style>
  <w:style w:type="paragraph" w:customStyle="1" w:styleId="DeletedPlaceholder">
    <w:name w:val="DeletedPlaceholder"/>
    <w:aliases w:val="Подстановка"/>
    <w:basedOn w:val="Normal"/>
    <w:next w:val="Normal"/>
    <w:link w:val="DeletedPlaceholder0"/>
    <w:uiPriority w:val="99"/>
    <w:rsid w:val="00D268C7"/>
    <w:pPr>
      <w:pBdr>
        <w:left w:val="single" w:sz="24" w:space="10" w:color="999999"/>
      </w:pBdr>
      <w:spacing w:after="0"/>
      <w:ind w:left="964" w:firstLine="0"/>
    </w:pPr>
    <w:rPr>
      <w:i/>
      <w:iCs/>
      <w:color w:val="FF3F1F"/>
    </w:rPr>
  </w:style>
  <w:style w:type="character" w:customStyle="1" w:styleId="DeletedPlaceholder0">
    <w:name w:val="DeletedPlaceholder Знак"/>
    <w:basedOn w:val="DefaultParagraphFont"/>
    <w:link w:val="DeletedPlaceholder"/>
    <w:uiPriority w:val="99"/>
    <w:locked/>
    <w:rsid w:val="00D268C7"/>
    <w:rPr>
      <w:rFonts w:ascii="Times New Roman" w:hAnsi="Times New Roman" w:cs="Times New Roman"/>
      <w:i/>
      <w:iCs/>
      <w:color w:val="FF3F1F"/>
    </w:rPr>
  </w:style>
  <w:style w:type="paragraph" w:customStyle="1" w:styleId="Warning">
    <w:name w:val="Warning"/>
    <w:aliases w:val="Предупреждение"/>
    <w:basedOn w:val="Normal"/>
    <w:next w:val="Normal"/>
    <w:link w:val="2"/>
    <w:uiPriority w:val="99"/>
    <w:rsid w:val="00D268C7"/>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uiPriority w:val="99"/>
    <w:rsid w:val="00D268C7"/>
    <w:pPr>
      <w:spacing w:before="120" w:line="276" w:lineRule="auto"/>
      <w:ind w:firstLine="482"/>
      <w:jc w:val="both"/>
    </w:pPr>
  </w:style>
  <w:style w:type="character" w:customStyle="1" w:styleId="2">
    <w:name w:val="Цитата 2 Знак"/>
    <w:basedOn w:val="DefaultParagraphFont"/>
    <w:link w:val="Warning"/>
    <w:uiPriority w:val="99"/>
    <w:locked/>
    <w:rsid w:val="00D268C7"/>
    <w:rPr>
      <w:i/>
      <w:iCs/>
      <w:color w:val="000000"/>
    </w:rPr>
  </w:style>
  <w:style w:type="paragraph" w:styleId="IntenseQuote">
    <w:name w:val="Intense Quote"/>
    <w:basedOn w:val="Normal"/>
    <w:next w:val="Normal"/>
    <w:link w:val="IntenseQuoteChar"/>
    <w:uiPriority w:val="99"/>
    <w:qFormat/>
    <w:rsid w:val="00D268C7"/>
    <w:pPr>
      <w:pBdr>
        <w:bottom w:val="single" w:sz="4" w:space="4" w:color="4F81BD"/>
      </w:pBdr>
      <w:spacing w:before="200" w:after="0"/>
      <w:ind w:left="936" w:right="936"/>
    </w:pPr>
    <w:rPr>
      <w:b/>
      <w:bCs/>
      <w:i/>
      <w:iCs/>
      <w:color w:val="4F81BD"/>
    </w:rPr>
  </w:style>
  <w:style w:type="character" w:customStyle="1" w:styleId="IntenseQuoteChar">
    <w:name w:val="Intense Quote Char"/>
    <w:basedOn w:val="DefaultParagraphFont"/>
    <w:link w:val="IntenseQuote"/>
    <w:uiPriority w:val="99"/>
    <w:locked/>
    <w:rsid w:val="00D268C7"/>
    <w:rPr>
      <w:b/>
      <w:bCs/>
      <w:i/>
      <w:iCs/>
      <w:color w:val="4F81BD"/>
    </w:rPr>
  </w:style>
  <w:style w:type="character" w:styleId="SubtleEmphasis">
    <w:name w:val="Subtle Emphasis"/>
    <w:basedOn w:val="DefaultParagraphFont"/>
    <w:uiPriority w:val="99"/>
    <w:qFormat/>
    <w:rsid w:val="00D268C7"/>
    <w:rPr>
      <w:i/>
      <w:iCs/>
      <w:color w:val="808080"/>
    </w:rPr>
  </w:style>
  <w:style w:type="character" w:styleId="IntenseEmphasis">
    <w:name w:val="Intense Emphasis"/>
    <w:basedOn w:val="DefaultParagraphFont"/>
    <w:uiPriority w:val="99"/>
    <w:qFormat/>
    <w:rsid w:val="00D268C7"/>
    <w:rPr>
      <w:b/>
      <w:bCs/>
      <w:i/>
      <w:iCs/>
      <w:color w:val="4F81BD"/>
    </w:rPr>
  </w:style>
  <w:style w:type="character" w:styleId="SubtleReference">
    <w:name w:val="Subtle Reference"/>
    <w:basedOn w:val="DefaultParagraphFont"/>
    <w:uiPriority w:val="99"/>
    <w:qFormat/>
    <w:rsid w:val="00D268C7"/>
    <w:rPr>
      <w:smallCaps/>
      <w:color w:val="auto"/>
      <w:u w:val="single"/>
    </w:rPr>
  </w:style>
  <w:style w:type="character" w:styleId="IntenseReference">
    <w:name w:val="Intense Reference"/>
    <w:basedOn w:val="DefaultParagraphFont"/>
    <w:uiPriority w:val="99"/>
    <w:qFormat/>
    <w:rsid w:val="00D268C7"/>
    <w:rPr>
      <w:b/>
      <w:bCs/>
      <w:smallCaps/>
      <w:color w:val="auto"/>
      <w:spacing w:val="5"/>
      <w:u w:val="single"/>
    </w:rPr>
  </w:style>
  <w:style w:type="character" w:styleId="BookTitle">
    <w:name w:val="Book Title"/>
    <w:basedOn w:val="DefaultParagraphFont"/>
    <w:uiPriority w:val="99"/>
    <w:qFormat/>
    <w:rsid w:val="00D268C7"/>
    <w:rPr>
      <w:b/>
      <w:bCs/>
      <w:smallCaps/>
      <w:spacing w:val="5"/>
    </w:rPr>
  </w:style>
  <w:style w:type="paragraph" w:styleId="TOCHeading">
    <w:name w:val="TOC Heading"/>
    <w:basedOn w:val="Heading1"/>
    <w:next w:val="Normal"/>
    <w:uiPriority w:val="99"/>
    <w:qFormat/>
    <w:rsid w:val="00D268C7"/>
    <w:pPr>
      <w:outlineLvl w:val="9"/>
    </w:pPr>
  </w:style>
  <w:style w:type="paragraph" w:styleId="DocumentMap">
    <w:name w:val="Document Map"/>
    <w:basedOn w:val="Normal"/>
    <w:link w:val="DocumentMapChar"/>
    <w:uiPriority w:val="99"/>
    <w:semiHidden/>
    <w:rsid w:val="00D268C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D268C7"/>
    <w:rPr>
      <w:rFonts w:ascii="Tahoma" w:hAnsi="Tahoma" w:cs="Tahoma"/>
      <w:sz w:val="16"/>
      <w:szCs w:val="16"/>
    </w:rPr>
  </w:style>
  <w:style w:type="paragraph" w:styleId="Header">
    <w:name w:val="header"/>
    <w:basedOn w:val="Normal"/>
    <w:link w:val="HeaderChar"/>
    <w:uiPriority w:val="99"/>
    <w:rsid w:val="00D268C7"/>
    <w:pPr>
      <w:tabs>
        <w:tab w:val="center" w:pos="4677"/>
        <w:tab w:val="right" w:pos="9355"/>
      </w:tabs>
      <w:spacing w:before="0" w:after="0" w:line="240" w:lineRule="auto"/>
      <w:jc w:val="center"/>
    </w:pPr>
    <w:rPr>
      <w:sz w:val="16"/>
      <w:szCs w:val="16"/>
    </w:rPr>
  </w:style>
  <w:style w:type="character" w:customStyle="1" w:styleId="HeaderChar">
    <w:name w:val="Header Char"/>
    <w:basedOn w:val="DefaultParagraphFont"/>
    <w:link w:val="Header"/>
    <w:uiPriority w:val="99"/>
    <w:locked/>
    <w:rsid w:val="00D268C7"/>
    <w:rPr>
      <w:rFonts w:ascii="Times New Roman" w:hAnsi="Times New Roman" w:cs="Times New Roman"/>
      <w:sz w:val="16"/>
      <w:szCs w:val="16"/>
      <w:lang w:val="ru-RU"/>
    </w:rPr>
  </w:style>
  <w:style w:type="paragraph" w:styleId="Footer">
    <w:name w:val="footer"/>
    <w:basedOn w:val="Normal"/>
    <w:link w:val="FooterChar"/>
    <w:uiPriority w:val="99"/>
    <w:rsid w:val="00D268C7"/>
    <w:pPr>
      <w:tabs>
        <w:tab w:val="center" w:pos="4677"/>
        <w:tab w:val="right" w:pos="9355"/>
      </w:tabs>
      <w:spacing w:before="0" w:after="0" w:line="240" w:lineRule="auto"/>
      <w:jc w:val="center"/>
    </w:pPr>
    <w:rPr>
      <w:sz w:val="16"/>
      <w:szCs w:val="16"/>
    </w:rPr>
  </w:style>
  <w:style w:type="character" w:customStyle="1" w:styleId="FooterChar">
    <w:name w:val="Footer Char"/>
    <w:basedOn w:val="DefaultParagraphFont"/>
    <w:link w:val="Footer"/>
    <w:uiPriority w:val="99"/>
    <w:locked/>
    <w:rsid w:val="00D268C7"/>
    <w:rPr>
      <w:rFonts w:ascii="Times New Roman" w:hAnsi="Times New Roman" w:cs="Times New Roman"/>
      <w:sz w:val="16"/>
      <w:szCs w:val="16"/>
      <w:lang w:val="ru-RU"/>
    </w:rPr>
  </w:style>
  <w:style w:type="character" w:styleId="FootnoteReference">
    <w:name w:val="footnote reference"/>
    <w:basedOn w:val="DefaultParagraphFont"/>
    <w:uiPriority w:val="99"/>
    <w:semiHidden/>
    <w:rsid w:val="00D268C7"/>
    <w:rPr>
      <w:vertAlign w:val="superscript"/>
    </w:rPr>
  </w:style>
  <w:style w:type="paragraph" w:styleId="FootnoteText">
    <w:name w:val="footnote text"/>
    <w:basedOn w:val="Normal"/>
    <w:link w:val="FootnoteTextChar"/>
    <w:uiPriority w:val="99"/>
    <w:semiHidden/>
    <w:rsid w:val="00D268C7"/>
    <w:pPr>
      <w:spacing w:line="216" w:lineRule="auto"/>
    </w:pPr>
    <w:rPr>
      <w:sz w:val="20"/>
      <w:szCs w:val="20"/>
    </w:rPr>
  </w:style>
  <w:style w:type="character" w:customStyle="1" w:styleId="FootnoteTextChar">
    <w:name w:val="Footnote Text Char"/>
    <w:basedOn w:val="DefaultParagraphFont"/>
    <w:link w:val="FootnoteText"/>
    <w:uiPriority w:val="99"/>
    <w:semiHidden/>
    <w:locked/>
    <w:rsid w:val="00962D6A"/>
    <w:rPr>
      <w:sz w:val="20"/>
      <w:szCs w:val="20"/>
    </w:rPr>
  </w:style>
  <w:style w:type="paragraph" w:customStyle="1" w:styleId="footnotetextunindented">
    <w:name w:val="footnote text unindented"/>
    <w:aliases w:val="Текст сноски Без отступа"/>
    <w:basedOn w:val="Normalunindented"/>
    <w:uiPriority w:val="99"/>
    <w:rsid w:val="00D268C7"/>
    <w:pPr>
      <w:spacing w:line="216" w:lineRule="auto"/>
    </w:pPr>
    <w:rPr>
      <w:sz w:val="20"/>
      <w:szCs w:val="20"/>
    </w:rPr>
  </w:style>
  <w:style w:type="paragraph" w:customStyle="1" w:styleId="listfootnotetext">
    <w:name w:val="list footnote text"/>
    <w:aliases w:val="Текст сноски Абзац списка"/>
    <w:basedOn w:val="ListParagraph"/>
    <w:uiPriority w:val="99"/>
    <w:rsid w:val="00D268C7"/>
    <w:pPr>
      <w:spacing w:line="216" w:lineRule="auto"/>
    </w:pPr>
    <w:rPr>
      <w:sz w:val="20"/>
      <w:szCs w:val="20"/>
    </w:rPr>
  </w:style>
  <w:style w:type="character" w:styleId="Hyperlink">
    <w:name w:val="Hyperlink"/>
    <w:basedOn w:val="DefaultParagraphFont"/>
    <w:uiPriority w:val="99"/>
    <w:rsid w:val="006B48D5"/>
    <w:rPr>
      <w:color w:val="0000FF"/>
      <w:u w:val="single"/>
    </w:rPr>
  </w:style>
  <w:style w:type="character" w:customStyle="1" w:styleId="ConsNonformat">
    <w:name w:val="ConsNonformat Знак"/>
    <w:link w:val="ConsNonformat0"/>
    <w:uiPriority w:val="99"/>
    <w:locked/>
    <w:rsid w:val="000F1F51"/>
    <w:rPr>
      <w:rFonts w:ascii="Courier New" w:hAnsi="Courier New" w:cs="Courier New"/>
      <w:lang w:val="ru-RU" w:eastAsia="ru-RU"/>
    </w:rPr>
  </w:style>
  <w:style w:type="paragraph" w:customStyle="1" w:styleId="ConsNonformat0">
    <w:name w:val="ConsNonformat"/>
    <w:link w:val="ConsNonformat"/>
    <w:uiPriority w:val="99"/>
    <w:rsid w:val="000F1F51"/>
    <w:pPr>
      <w:widowControl w:val="0"/>
    </w:pPr>
    <w:rPr>
      <w:rFonts w:ascii="Courier New" w:hAnsi="Courier New" w:cs="Courier New"/>
      <w:sz w:val="20"/>
      <w:szCs w:val="20"/>
    </w:rPr>
  </w:style>
  <w:style w:type="paragraph" w:customStyle="1" w:styleId="ConsPlusNormal">
    <w:name w:val="ConsPlusNormal"/>
    <w:uiPriority w:val="99"/>
    <w:rsid w:val="000F1F51"/>
    <w:pPr>
      <w:widowControl w:val="0"/>
      <w:autoSpaceDE w:val="0"/>
      <w:autoSpaceDN w:val="0"/>
      <w:adjustRightInd w:val="0"/>
      <w:ind w:firstLine="720"/>
    </w:pPr>
    <w:rPr>
      <w:rFonts w:ascii="Arial" w:hAnsi="Arial" w:cs="Arial"/>
      <w:sz w:val="20"/>
      <w:szCs w:val="20"/>
    </w:rPr>
  </w:style>
  <w:style w:type="paragraph" w:customStyle="1" w:styleId="a">
    <w:name w:val="Знак"/>
    <w:basedOn w:val="Normal"/>
    <w:uiPriority w:val="99"/>
    <w:rsid w:val="000F1F51"/>
    <w:pPr>
      <w:spacing w:before="0" w:after="0" w:line="240" w:lineRule="auto"/>
      <w:ind w:firstLine="0"/>
      <w:jc w:val="left"/>
    </w:pPr>
    <w:rPr>
      <w:rFonts w:ascii="Verdana" w:hAnsi="Verdana" w:cs="Verdana"/>
      <w:sz w:val="20"/>
      <w:szCs w:val="20"/>
      <w:lang w:val="en-US" w:eastAsia="en-US"/>
    </w:rPr>
  </w:style>
  <w:style w:type="paragraph" w:customStyle="1" w:styleId="ConsPlusNonformat">
    <w:name w:val="ConsPlusNonformat"/>
    <w:uiPriority w:val="99"/>
    <w:rsid w:val="00ED49DF"/>
    <w:pPr>
      <w:widowControl w:val="0"/>
      <w:autoSpaceDE w:val="0"/>
      <w:autoSpaceDN w:val="0"/>
    </w:pPr>
    <w:rPr>
      <w:rFonts w:ascii="Courier New" w:hAnsi="Courier New" w:cs="Courier New"/>
      <w:sz w:val="20"/>
      <w:szCs w:val="20"/>
    </w:rPr>
  </w:style>
  <w:style w:type="paragraph" w:customStyle="1" w:styleId="copyright-info">
    <w:name w:val="copyright-info"/>
    <w:basedOn w:val="Normal"/>
    <w:uiPriority w:val="99"/>
    <w:rsid w:val="000F489B"/>
    <w:pPr>
      <w:spacing w:before="100" w:beforeAutospacing="1" w:after="100" w:afterAutospacing="1" w:line="240" w:lineRule="auto"/>
      <w:ind w:firstLine="0"/>
      <w:jc w:val="left"/>
    </w:pPr>
    <w:rPr>
      <w:sz w:val="24"/>
      <w:szCs w:val="24"/>
    </w:rPr>
  </w:style>
  <w:style w:type="paragraph" w:customStyle="1" w:styleId="10">
    <w:name w:val="Знак1"/>
    <w:basedOn w:val="Normal"/>
    <w:uiPriority w:val="99"/>
    <w:rsid w:val="00BE5519"/>
    <w:pPr>
      <w:spacing w:before="0" w:after="160" w:line="240" w:lineRule="exact"/>
      <w:ind w:firstLine="0"/>
      <w:jc w:val="left"/>
    </w:pPr>
    <w:rPr>
      <w:sz w:val="20"/>
      <w:szCs w:val="20"/>
    </w:rPr>
  </w:style>
  <w:style w:type="paragraph" w:styleId="BodyTextIndent">
    <w:name w:val="Body Text Indent"/>
    <w:basedOn w:val="Normal"/>
    <w:link w:val="BodyTextIndentChar"/>
    <w:uiPriority w:val="99"/>
    <w:rsid w:val="00CC1B31"/>
    <w:pPr>
      <w:spacing w:before="0" w:line="240" w:lineRule="auto"/>
      <w:ind w:left="283" w:firstLine="0"/>
      <w:jc w:val="left"/>
    </w:pPr>
    <w:rPr>
      <w:sz w:val="24"/>
      <w:szCs w:val="24"/>
    </w:rPr>
  </w:style>
  <w:style w:type="character" w:customStyle="1" w:styleId="BodyTextIndentChar">
    <w:name w:val="Body Text Indent Char"/>
    <w:basedOn w:val="DefaultParagraphFont"/>
    <w:link w:val="BodyTextIndent"/>
    <w:uiPriority w:val="99"/>
    <w:semiHidden/>
    <w:locked/>
    <w:rsid w:val="00962D6A"/>
  </w:style>
</w:styles>
</file>

<file path=word/webSettings.xml><?xml version="1.0" encoding="utf-8"?>
<w:webSettings xmlns:r="http://schemas.openxmlformats.org/officeDocument/2006/relationships" xmlns:w="http://schemas.openxmlformats.org/wordprocessingml/2006/main">
  <w:divs>
    <w:div w:id="1432773430">
      <w:marLeft w:val="0"/>
      <w:marRight w:val="0"/>
      <w:marTop w:val="0"/>
      <w:marBottom w:val="0"/>
      <w:divBdr>
        <w:top w:val="none" w:sz="0" w:space="0" w:color="auto"/>
        <w:left w:val="none" w:sz="0" w:space="0" w:color="auto"/>
        <w:bottom w:val="none" w:sz="0" w:space="0" w:color="auto"/>
        <w:right w:val="none" w:sz="0" w:space="0" w:color="auto"/>
      </w:divBdr>
      <w:divsChild>
        <w:div w:id="1432773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3" Type="http://schemas.openxmlformats.org/officeDocument/2006/relationships/hyperlink" Target="consultantplus://offline/ref=9D8161AA42813FF2C5CEF20345109A18045E915A4D486592BF0D91A3DD55F1698951AD87C989255BD5FBE092C10199654393C4422B6702763792395C742FD69A8FDC4C4BBB23d1R3M" TargetMode="External"/><Relationship Id="rId84"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9"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70"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9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5"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226"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7"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10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8"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3"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4"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28"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49"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5" Type="http://schemas.openxmlformats.org/officeDocument/2006/relationships/footnotes" Target="footnotes.xml"/><Relationship Id="rId95"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60"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81"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1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8"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2"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4"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11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5"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150"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7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92"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0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7"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2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9"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12"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3"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108"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29"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54"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5"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6"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4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1"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8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7"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6" Type="http://schemas.openxmlformats.org/officeDocument/2006/relationships/endnotes" Target="endnotes.xml"/><Relationship Id="rId238"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259"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70"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44"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5"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86"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30"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51"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172"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93"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2"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207"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23"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22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4"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49"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9"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10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0"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65" Type="http://schemas.openxmlformats.org/officeDocument/2006/relationships/hyperlink" Target="consultantplus://offline/ref=9D8161AA42813FF2C5CEF20345109A18045E915A4D486592BF0D91A3DD55F1698951AD87C989255BD5FBE092C10199654393C4422B6702763792395C742FD79887DF4C4BBB23d1R3M" TargetMode="External"/><Relationship Id="rId34"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0"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55"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6"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97"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0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0"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41"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7"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188"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7"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71"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92"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62"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83"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213"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18"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34"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3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 Type="http://schemas.openxmlformats.org/officeDocument/2006/relationships/styles" Target="styles.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50"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255"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271" Type="http://schemas.openxmlformats.org/officeDocument/2006/relationships/footer" Target="footer1.xml"/><Relationship Id="rId276" Type="http://schemas.openxmlformats.org/officeDocument/2006/relationships/footer" Target="footer4.xml"/><Relationship Id="rId2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45"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6"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87"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1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5"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1" Type="http://schemas.openxmlformats.org/officeDocument/2006/relationships/hyperlink" Target="https://www.gosfinansy.ru/" TargetMode="External"/><Relationship Id="rId136"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7"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7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1"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82"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52"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73"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94"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99"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03"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20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2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5"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61"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6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35"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6"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7"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0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6"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47"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8"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8"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2"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9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8"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21"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9"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19"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3" Type="http://schemas.openxmlformats.org/officeDocument/2006/relationships/settings" Target="settings.xml"/><Relationship Id="rId214"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230"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35"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51"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56"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277" Type="http://schemas.openxmlformats.org/officeDocument/2006/relationships/fontTable" Target="fontTable.xm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6"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37"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58"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272" Type="http://schemas.openxmlformats.org/officeDocument/2006/relationships/footer" Target="footer2.xml"/><Relationship Id="rId20"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1"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2" Type="http://schemas.openxmlformats.org/officeDocument/2006/relationships/hyperlink" Target="consultantplus://offline/ref=9D8161AA42813FF2C5CEF20345109A18045E915A4D486592BF0D91A3DD55F1698951AD87C989255BD5FAE996C40691654393C4422B6702763792395C762FDDC2DF9Fd0R3M" TargetMode="External"/><Relationship Id="rId83"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88"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11"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32" Type="http://schemas.openxmlformats.org/officeDocument/2006/relationships/hyperlink" Target="https://www.gosfinansy.ru/" TargetMode="External"/><Relationship Id="rId153"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4" Type="http://schemas.openxmlformats.org/officeDocument/2006/relationships/hyperlink" Target="consultantplus://offline/ref=9D8161AA42813FF2C5CEF20345109A18045E915A4D486592BF0D91A3DD55F1698951AD87C989255BD5FBE092C10199654393C4422B6702763792395C732ADDC2DF9Fd0R3M" TargetMode="External"/><Relationship Id="rId1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5"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2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4"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22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25"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6"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67"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7"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106"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7"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62"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10"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1"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2"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3"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78"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4"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99"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0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2"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3"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48"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64"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6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4" Type="http://schemas.openxmlformats.org/officeDocument/2006/relationships/webSettings" Target="webSettings.xml"/><Relationship Id="rId9"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5"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23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57"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78" Type="http://schemas.openxmlformats.org/officeDocument/2006/relationships/theme" Target="theme/theme1.xml"/><Relationship Id="rId26"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52"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273"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47"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8"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89"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12"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3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4"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7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6"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0"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16"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2C60399654393C4422B6702763792395C742FD49785801654dAREM" TargetMode="External"/><Relationship Id="rId242"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63"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37"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8"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9"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02"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65"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6"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21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32"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3"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74" Type="http://schemas.openxmlformats.org/officeDocument/2006/relationships/header" Target="header1.xm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9"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113"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34"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80"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55"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76"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97"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1"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22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3"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64"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3"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24"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70"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45"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6"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187"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 Type="http://schemas.openxmlformats.org/officeDocument/2006/relationships/numbering" Target="numbering.xml"/><Relationship Id="rId21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3"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54"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8"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9"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14"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275" Type="http://schemas.openxmlformats.org/officeDocument/2006/relationships/footer" Target="footer3.xml"/><Relationship Id="rId60"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1"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35"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6"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177"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98" Type="http://schemas.openxmlformats.org/officeDocument/2006/relationships/hyperlink" Target="consultantplus://offline/ref=9D8161AA42813FF2C5CEF20345109A18045E915A4D486592BF0D91A3DD55F1698951AD87C989255BD5FBE092C10199654393C4422B6702763792395C7728DE95D28D04d5R3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24</Pages>
  <Words>13535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qwerty</dc:creator>
  <cp:keywords/>
  <dc:description>Консультант Плюс - Конструктор Договоров</dc:description>
  <cp:lastModifiedBy>1</cp:lastModifiedBy>
  <cp:revision>14</cp:revision>
  <cp:lastPrinted>2018-12-29T07:56:00Z</cp:lastPrinted>
  <dcterms:created xsi:type="dcterms:W3CDTF">2018-12-25T18:45:00Z</dcterms:created>
  <dcterms:modified xsi:type="dcterms:W3CDTF">2018-12-29T08:29:00Z</dcterms:modified>
</cp:coreProperties>
</file>